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0FB" w:rsidRPr="006A2451" w:rsidRDefault="008F50FB" w:rsidP="00E81794">
      <w:pPr>
        <w:pStyle w:val="BodyText"/>
        <w:jc w:val="center"/>
        <w:rPr>
          <w:rFonts w:ascii="Arial" w:hAnsi="Arial" w:cs="Arial"/>
          <w:color w:val="000000" w:themeColor="text1"/>
          <w:sz w:val="22"/>
          <w:szCs w:val="22"/>
        </w:rPr>
      </w:pPr>
    </w:p>
    <w:p w:rsidR="00651D1F" w:rsidRPr="006A2451" w:rsidRDefault="00651D1F" w:rsidP="00E81794">
      <w:pPr>
        <w:pStyle w:val="BodyText"/>
        <w:jc w:val="center"/>
        <w:rPr>
          <w:rFonts w:ascii="Arial" w:hAnsi="Arial" w:cs="Arial"/>
          <w:color w:val="000000" w:themeColor="text1"/>
          <w:sz w:val="22"/>
          <w:szCs w:val="22"/>
        </w:rPr>
      </w:pPr>
    </w:p>
    <w:p w:rsidR="006A2451" w:rsidRPr="006A2451" w:rsidRDefault="006A2451" w:rsidP="006A2451">
      <w:pPr>
        <w:pStyle w:val="Heading1"/>
        <w:rPr>
          <w:sz w:val="22"/>
          <w:szCs w:val="22"/>
        </w:rPr>
      </w:pPr>
      <w:r w:rsidRPr="006A2451">
        <w:rPr>
          <w:sz w:val="22"/>
          <w:szCs w:val="22"/>
        </w:rPr>
        <w:t>Introduction</w:t>
      </w:r>
    </w:p>
    <w:p w:rsidR="006A2451" w:rsidRPr="006A2451" w:rsidRDefault="006A2451" w:rsidP="006A2451">
      <w:pPr>
        <w:rPr>
          <w:rFonts w:ascii="Arial" w:hAnsi="Arial" w:cs="Arial"/>
          <w:sz w:val="22"/>
          <w:szCs w:val="22"/>
        </w:rPr>
      </w:pPr>
    </w:p>
    <w:p w:rsidR="006A2451" w:rsidRPr="006A2451" w:rsidRDefault="006A2451" w:rsidP="006A2451">
      <w:pPr>
        <w:jc w:val="both"/>
        <w:rPr>
          <w:rFonts w:ascii="Arial" w:hAnsi="Arial" w:cs="Arial"/>
          <w:sz w:val="22"/>
          <w:szCs w:val="22"/>
        </w:rPr>
      </w:pPr>
      <w:r w:rsidRPr="006A2451">
        <w:rPr>
          <w:rFonts w:ascii="Arial" w:hAnsi="Arial" w:cs="Arial"/>
          <w:sz w:val="22"/>
          <w:szCs w:val="22"/>
        </w:rPr>
        <w:t>AngloINFO is the world’s leading English language website for expatriates. It was founded in 2000 on the French Riviera and now has 63 local sites around the world in 32 countries and a worldwide site. It has a number of sites under development and it is the intention to continue to grow to 100 live regional sites in 40 countries by December 2012. AngloINFO currently serves over 80 million monthly pageviews to an estimated three million visitors.</w:t>
      </w:r>
      <w:r>
        <w:rPr>
          <w:rFonts w:ascii="Arial" w:hAnsi="Arial" w:cs="Arial"/>
          <w:sz w:val="22"/>
          <w:szCs w:val="22"/>
        </w:rPr>
        <w:t xml:space="preserve"> </w:t>
      </w:r>
      <w:r w:rsidRPr="006A2451">
        <w:rPr>
          <w:rFonts w:ascii="Arial" w:hAnsi="Arial" w:cs="Arial"/>
          <w:sz w:val="22"/>
          <w:szCs w:val="22"/>
        </w:rPr>
        <w:t xml:space="preserve">AngloINFO’s global website can be accessed at </w:t>
      </w:r>
      <w:hyperlink r:id="rId7" w:history="1">
        <w:r w:rsidRPr="006A2451">
          <w:rPr>
            <w:rStyle w:val="Hyperlink"/>
            <w:rFonts w:ascii="Arial" w:hAnsi="Arial" w:cs="Arial"/>
            <w:sz w:val="22"/>
            <w:szCs w:val="22"/>
          </w:rPr>
          <w:t>www.angloinfo.com</w:t>
        </w:r>
      </w:hyperlink>
      <w:r w:rsidRPr="006A2451">
        <w:rPr>
          <w:rFonts w:ascii="Arial" w:hAnsi="Arial" w:cs="Arial"/>
          <w:sz w:val="22"/>
          <w:szCs w:val="22"/>
        </w:rPr>
        <w:t xml:space="preserve"> </w:t>
      </w:r>
    </w:p>
    <w:p w:rsidR="006A2451" w:rsidRPr="006A2451" w:rsidRDefault="006A2451" w:rsidP="006A2451">
      <w:pPr>
        <w:rPr>
          <w:rFonts w:ascii="Arial" w:hAnsi="Arial" w:cs="Arial"/>
          <w:sz w:val="22"/>
          <w:szCs w:val="22"/>
        </w:rPr>
      </w:pPr>
    </w:p>
    <w:p w:rsidR="006A2451" w:rsidRPr="006A2451" w:rsidRDefault="006A2451" w:rsidP="006A2451">
      <w:pPr>
        <w:rPr>
          <w:rFonts w:ascii="Arial" w:hAnsi="Arial" w:cs="Arial"/>
          <w:sz w:val="22"/>
          <w:szCs w:val="22"/>
        </w:rPr>
      </w:pPr>
      <w:r w:rsidRPr="006A2451">
        <w:rPr>
          <w:rFonts w:ascii="Arial" w:hAnsi="Arial" w:cs="Arial"/>
          <w:sz w:val="22"/>
          <w:szCs w:val="22"/>
        </w:rPr>
        <w:t>A new website, with a more modern look and feel will be released in early July 2012</w:t>
      </w:r>
      <w:r>
        <w:rPr>
          <w:rFonts w:ascii="Arial" w:hAnsi="Arial" w:cs="Arial"/>
          <w:sz w:val="22"/>
          <w:szCs w:val="22"/>
        </w:rPr>
        <w:t>.</w:t>
      </w:r>
    </w:p>
    <w:p w:rsidR="006A2451" w:rsidRPr="006A2451" w:rsidRDefault="006A2451" w:rsidP="006A2451">
      <w:pPr>
        <w:rPr>
          <w:rFonts w:ascii="Arial" w:hAnsi="Arial" w:cs="Arial"/>
          <w:sz w:val="22"/>
          <w:szCs w:val="22"/>
        </w:rPr>
      </w:pPr>
    </w:p>
    <w:p w:rsidR="006A2451" w:rsidRPr="006A2451" w:rsidRDefault="006A2451" w:rsidP="006A2451">
      <w:pPr>
        <w:jc w:val="center"/>
        <w:rPr>
          <w:rFonts w:ascii="Arial" w:hAnsi="Arial" w:cs="Arial"/>
          <w:sz w:val="22"/>
          <w:szCs w:val="22"/>
          <w:lang w:eastAsia="en-GB"/>
        </w:rPr>
      </w:pPr>
      <w:r w:rsidRPr="006A2451">
        <w:rPr>
          <w:rFonts w:ascii="Arial" w:hAnsi="Arial" w:cs="Arial"/>
          <w:noProof/>
          <w:sz w:val="22"/>
          <w:szCs w:val="22"/>
          <w:lang w:eastAsia="en-GB"/>
        </w:rPr>
        <w:drawing>
          <wp:inline distT="0" distB="0" distL="0" distR="0">
            <wp:extent cx="4867275" cy="2762250"/>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1134" t="16765" r="12081" b="6128"/>
                    <a:stretch>
                      <a:fillRect/>
                    </a:stretch>
                  </pic:blipFill>
                  <pic:spPr bwMode="auto">
                    <a:xfrm>
                      <a:off x="0" y="0"/>
                      <a:ext cx="4867275" cy="2762250"/>
                    </a:xfrm>
                    <a:prstGeom prst="rect">
                      <a:avLst/>
                    </a:prstGeom>
                    <a:noFill/>
                    <a:ln w="9525">
                      <a:noFill/>
                      <a:miter lim="800000"/>
                      <a:headEnd/>
                      <a:tailEnd/>
                    </a:ln>
                  </pic:spPr>
                </pic:pic>
              </a:graphicData>
            </a:graphic>
          </wp:inline>
        </w:drawing>
      </w:r>
    </w:p>
    <w:p w:rsidR="006A2451" w:rsidRDefault="006A2451" w:rsidP="006A2451">
      <w:pPr>
        <w:pStyle w:val="Heading1"/>
        <w:rPr>
          <w:sz w:val="22"/>
          <w:szCs w:val="22"/>
        </w:rPr>
      </w:pPr>
    </w:p>
    <w:p w:rsidR="006A2451" w:rsidRPr="006A2451" w:rsidRDefault="006A2451" w:rsidP="006A2451">
      <w:pPr>
        <w:pStyle w:val="Heading1"/>
        <w:rPr>
          <w:sz w:val="22"/>
          <w:szCs w:val="22"/>
        </w:rPr>
      </w:pPr>
      <w:r w:rsidRPr="006A2451">
        <w:rPr>
          <w:sz w:val="22"/>
          <w:szCs w:val="22"/>
        </w:rPr>
        <w:t>Marketing objectives</w:t>
      </w:r>
    </w:p>
    <w:p w:rsidR="006A2451" w:rsidRDefault="006A2451" w:rsidP="006A2451">
      <w:pPr>
        <w:rPr>
          <w:rFonts w:ascii="Arial" w:hAnsi="Arial" w:cs="Arial"/>
          <w:sz w:val="22"/>
          <w:szCs w:val="22"/>
          <w:lang w:eastAsia="en-GB"/>
        </w:rPr>
      </w:pPr>
    </w:p>
    <w:p w:rsidR="006A2451" w:rsidRPr="006A2451" w:rsidRDefault="006A2451" w:rsidP="006A2451">
      <w:pPr>
        <w:rPr>
          <w:rFonts w:ascii="Arial" w:hAnsi="Arial" w:cs="Arial"/>
          <w:sz w:val="22"/>
          <w:szCs w:val="22"/>
          <w:lang w:eastAsia="en-GB"/>
        </w:rPr>
      </w:pPr>
      <w:r w:rsidRPr="006A2451">
        <w:rPr>
          <w:rFonts w:ascii="Arial" w:hAnsi="Arial" w:cs="Arial"/>
          <w:sz w:val="22"/>
          <w:szCs w:val="22"/>
          <w:lang w:eastAsia="en-GB"/>
        </w:rPr>
        <w:t>With the new website launch, it is time for us to revisit all our internal and external documentation, bringing it together and up to date with our ambitious growth strategy.</w:t>
      </w:r>
    </w:p>
    <w:p w:rsidR="006A2451" w:rsidRPr="006A2451" w:rsidRDefault="006A2451" w:rsidP="006A2451">
      <w:pPr>
        <w:rPr>
          <w:rFonts w:ascii="Arial" w:hAnsi="Arial" w:cs="Arial"/>
          <w:sz w:val="22"/>
          <w:szCs w:val="22"/>
          <w:lang w:eastAsia="en-GB"/>
        </w:rPr>
      </w:pPr>
      <w:r w:rsidRPr="006A2451">
        <w:rPr>
          <w:rFonts w:ascii="Arial" w:hAnsi="Arial" w:cs="Arial"/>
          <w:sz w:val="22"/>
          <w:szCs w:val="22"/>
          <w:lang w:eastAsia="en-GB"/>
        </w:rPr>
        <w:t>We would like to keep our logo as is.</w:t>
      </w:r>
    </w:p>
    <w:p w:rsidR="006A2451" w:rsidRDefault="006A2451" w:rsidP="006A2451">
      <w:pPr>
        <w:pStyle w:val="Heading1"/>
        <w:rPr>
          <w:sz w:val="22"/>
          <w:szCs w:val="22"/>
        </w:rPr>
      </w:pPr>
    </w:p>
    <w:p w:rsidR="006A2451" w:rsidRPr="006A2451" w:rsidRDefault="006A2451" w:rsidP="006A2451">
      <w:pPr>
        <w:pStyle w:val="Heading1"/>
        <w:rPr>
          <w:sz w:val="22"/>
          <w:szCs w:val="22"/>
          <w:lang w:eastAsia="en-GB"/>
        </w:rPr>
      </w:pPr>
      <w:r w:rsidRPr="006A2451">
        <w:rPr>
          <w:sz w:val="22"/>
          <w:szCs w:val="22"/>
        </w:rPr>
        <w:t>Required Documents</w:t>
      </w:r>
    </w:p>
    <w:p w:rsidR="006A2451" w:rsidRDefault="006A2451" w:rsidP="006A2451">
      <w:pPr>
        <w:rPr>
          <w:rFonts w:ascii="Arial" w:hAnsi="Arial" w:cs="Arial"/>
          <w:sz w:val="22"/>
          <w:szCs w:val="22"/>
          <w:lang w:eastAsia="en-GB"/>
        </w:rPr>
      </w:pPr>
    </w:p>
    <w:p w:rsidR="006A2451" w:rsidRDefault="006A2451" w:rsidP="006A2451">
      <w:pPr>
        <w:rPr>
          <w:rFonts w:ascii="Arial" w:hAnsi="Arial" w:cs="Arial"/>
          <w:sz w:val="22"/>
          <w:szCs w:val="22"/>
          <w:lang w:eastAsia="en-GB"/>
        </w:rPr>
      </w:pPr>
      <w:r w:rsidRPr="006A2451">
        <w:rPr>
          <w:rFonts w:ascii="Arial" w:hAnsi="Arial" w:cs="Arial"/>
          <w:sz w:val="22"/>
          <w:szCs w:val="22"/>
          <w:lang w:eastAsia="en-GB"/>
        </w:rPr>
        <w:t>The documents we require are as follows:</w:t>
      </w:r>
    </w:p>
    <w:p w:rsidR="000F77BA" w:rsidRPr="006A2451" w:rsidRDefault="000F77BA" w:rsidP="006A2451">
      <w:pPr>
        <w:rPr>
          <w:rFonts w:ascii="Arial" w:hAnsi="Arial" w:cs="Arial"/>
          <w:sz w:val="22"/>
          <w:szCs w:val="22"/>
          <w:lang w:eastAsia="en-GB"/>
        </w:rPr>
      </w:pPr>
    </w:p>
    <w:p w:rsidR="006A2451" w:rsidRPr="006A2451" w:rsidRDefault="006A2451" w:rsidP="006A2451">
      <w:pPr>
        <w:pStyle w:val="ListParagraph"/>
        <w:numPr>
          <w:ilvl w:val="0"/>
          <w:numId w:val="28"/>
        </w:numPr>
        <w:rPr>
          <w:rFonts w:cs="Arial"/>
          <w:b/>
          <w:lang w:eastAsia="en-GB"/>
        </w:rPr>
      </w:pPr>
      <w:r w:rsidRPr="006A2451">
        <w:rPr>
          <w:rFonts w:cs="Arial"/>
          <w:b/>
          <w:lang w:eastAsia="en-GB"/>
        </w:rPr>
        <w:t xml:space="preserve">New Stationary design </w:t>
      </w:r>
    </w:p>
    <w:p w:rsidR="006A2451" w:rsidRPr="006A2451" w:rsidRDefault="006A2451" w:rsidP="006A2451">
      <w:pPr>
        <w:pStyle w:val="ListParagraph"/>
        <w:numPr>
          <w:ilvl w:val="1"/>
          <w:numId w:val="28"/>
        </w:numPr>
        <w:rPr>
          <w:rFonts w:cs="Arial"/>
          <w:lang w:eastAsia="en-GB"/>
        </w:rPr>
      </w:pPr>
      <w:r w:rsidRPr="006A2451">
        <w:rPr>
          <w:rFonts w:cs="Arial"/>
          <w:lang w:eastAsia="en-GB"/>
        </w:rPr>
        <w:t>letterhead – in editable Microsoft Word and PDF</w:t>
      </w:r>
      <w:r w:rsidR="00151910">
        <w:rPr>
          <w:rFonts w:cs="Arial"/>
          <w:lang w:eastAsia="en-GB"/>
        </w:rPr>
        <w:t xml:space="preserve"> (for external printing)</w:t>
      </w:r>
    </w:p>
    <w:p w:rsidR="006A2451" w:rsidRPr="006A2451" w:rsidRDefault="006A2451" w:rsidP="006A2451">
      <w:pPr>
        <w:pStyle w:val="ListParagraph"/>
        <w:numPr>
          <w:ilvl w:val="1"/>
          <w:numId w:val="28"/>
        </w:numPr>
        <w:rPr>
          <w:rFonts w:cs="Arial"/>
          <w:lang w:eastAsia="en-GB"/>
        </w:rPr>
      </w:pPr>
      <w:r w:rsidRPr="006A2451">
        <w:rPr>
          <w:rFonts w:cs="Arial"/>
          <w:lang w:eastAsia="en-GB"/>
        </w:rPr>
        <w:t>envelopes - PDF</w:t>
      </w:r>
    </w:p>
    <w:p w:rsidR="006A2451" w:rsidRPr="006A2451" w:rsidRDefault="006A2451" w:rsidP="006A2451">
      <w:pPr>
        <w:pStyle w:val="ListParagraph"/>
        <w:numPr>
          <w:ilvl w:val="1"/>
          <w:numId w:val="28"/>
        </w:numPr>
        <w:rPr>
          <w:rFonts w:cs="Arial"/>
          <w:lang w:eastAsia="en-GB"/>
        </w:rPr>
      </w:pPr>
      <w:r w:rsidRPr="006A2451">
        <w:rPr>
          <w:rFonts w:cs="Arial"/>
          <w:lang w:eastAsia="en-GB"/>
        </w:rPr>
        <w:t>stickers - PDF</w:t>
      </w:r>
    </w:p>
    <w:p w:rsidR="006A2451" w:rsidRPr="006A2451" w:rsidRDefault="006A2451" w:rsidP="006A2451">
      <w:pPr>
        <w:pStyle w:val="ListParagraph"/>
        <w:numPr>
          <w:ilvl w:val="1"/>
          <w:numId w:val="28"/>
        </w:numPr>
        <w:rPr>
          <w:rFonts w:cs="Arial"/>
          <w:lang w:eastAsia="en-GB"/>
        </w:rPr>
      </w:pPr>
      <w:r w:rsidRPr="006A2451">
        <w:rPr>
          <w:rFonts w:cs="Arial"/>
          <w:lang w:eastAsia="en-GB"/>
        </w:rPr>
        <w:t>envelopes - PDF</w:t>
      </w:r>
    </w:p>
    <w:p w:rsidR="006A2451" w:rsidRPr="006A2451" w:rsidRDefault="006A2451" w:rsidP="006A2451">
      <w:pPr>
        <w:pStyle w:val="ListParagraph"/>
        <w:numPr>
          <w:ilvl w:val="1"/>
          <w:numId w:val="28"/>
        </w:numPr>
        <w:rPr>
          <w:rFonts w:cs="Arial"/>
          <w:lang w:eastAsia="en-GB"/>
        </w:rPr>
      </w:pPr>
      <w:r w:rsidRPr="006A2451">
        <w:rPr>
          <w:rFonts w:cs="Arial"/>
          <w:lang w:eastAsia="en-GB"/>
        </w:rPr>
        <w:t>business cards -  PDF</w:t>
      </w:r>
    </w:p>
    <w:p w:rsidR="006A2451" w:rsidRPr="006A2451" w:rsidRDefault="006A2451" w:rsidP="006A2451">
      <w:pPr>
        <w:pStyle w:val="ListParagraph"/>
        <w:numPr>
          <w:ilvl w:val="1"/>
          <w:numId w:val="28"/>
        </w:numPr>
        <w:rPr>
          <w:rFonts w:cs="Arial"/>
          <w:lang w:eastAsia="en-GB"/>
        </w:rPr>
      </w:pPr>
      <w:r w:rsidRPr="006A2451">
        <w:rPr>
          <w:rFonts w:cs="Arial"/>
          <w:lang w:eastAsia="en-GB"/>
        </w:rPr>
        <w:t>compliment slips – PDF</w:t>
      </w:r>
    </w:p>
    <w:p w:rsidR="006A2451" w:rsidRPr="006A2451" w:rsidRDefault="006A2451" w:rsidP="006A2451">
      <w:pPr>
        <w:pStyle w:val="ListParagraph"/>
        <w:ind w:left="1440"/>
        <w:rPr>
          <w:rFonts w:cs="Arial"/>
          <w:lang w:eastAsia="en-GB"/>
        </w:rPr>
      </w:pPr>
    </w:p>
    <w:p w:rsidR="006A2451" w:rsidRPr="006A2451" w:rsidRDefault="006A2451" w:rsidP="006A2451">
      <w:pPr>
        <w:pStyle w:val="ListParagraph"/>
        <w:numPr>
          <w:ilvl w:val="0"/>
          <w:numId w:val="28"/>
        </w:numPr>
        <w:rPr>
          <w:rFonts w:cs="Arial"/>
          <w:lang w:eastAsia="en-GB"/>
        </w:rPr>
      </w:pPr>
      <w:r w:rsidRPr="006A2451">
        <w:rPr>
          <w:rFonts w:cs="Arial"/>
          <w:b/>
          <w:lang w:eastAsia="en-GB"/>
        </w:rPr>
        <w:t>Sales Documents</w:t>
      </w:r>
      <w:r w:rsidRPr="006A2451">
        <w:rPr>
          <w:rFonts w:cs="Arial"/>
          <w:lang w:eastAsia="en-GB"/>
        </w:rPr>
        <w:t xml:space="preserve"> – we require the design of a series of client facing documents, which should be editable and able to the </w:t>
      </w:r>
      <w:proofErr w:type="spellStart"/>
      <w:r w:rsidRPr="006A2451">
        <w:rPr>
          <w:rFonts w:cs="Arial"/>
          <w:lang w:eastAsia="en-GB"/>
        </w:rPr>
        <w:t>PDFed</w:t>
      </w:r>
      <w:proofErr w:type="spellEnd"/>
      <w:r w:rsidRPr="006A2451">
        <w:rPr>
          <w:rFonts w:cs="Arial"/>
          <w:lang w:eastAsia="en-GB"/>
        </w:rPr>
        <w:t xml:space="preserve"> without any issues. Preferred formats would be Microsoft Word</w:t>
      </w:r>
      <w:r w:rsidR="00151910">
        <w:rPr>
          <w:rFonts w:cs="Arial"/>
          <w:lang w:eastAsia="en-GB"/>
        </w:rPr>
        <w:t xml:space="preserve"> (locked templates so the design cannot be altered, only text content)</w:t>
      </w:r>
      <w:r w:rsidRPr="006A2451">
        <w:rPr>
          <w:rFonts w:cs="Arial"/>
          <w:lang w:eastAsia="en-GB"/>
        </w:rPr>
        <w:t xml:space="preserve">, </w:t>
      </w:r>
      <w:r w:rsidR="00151910">
        <w:rPr>
          <w:rFonts w:cs="Arial"/>
          <w:lang w:eastAsia="en-GB"/>
        </w:rPr>
        <w:t xml:space="preserve">and source files </w:t>
      </w:r>
      <w:r w:rsidR="00151910">
        <w:rPr>
          <w:rFonts w:cs="Arial"/>
          <w:lang w:eastAsia="en-GB"/>
        </w:rPr>
        <w:lastRenderedPageBreak/>
        <w:t>should be delivered in</w:t>
      </w:r>
      <w:r w:rsidRPr="006A2451">
        <w:rPr>
          <w:rFonts w:cs="Arial"/>
          <w:lang w:eastAsia="en-GB"/>
        </w:rPr>
        <w:t xml:space="preserve"> Adobe </w:t>
      </w:r>
      <w:proofErr w:type="spellStart"/>
      <w:r w:rsidRPr="006A2451">
        <w:rPr>
          <w:rFonts w:cs="Arial"/>
          <w:lang w:eastAsia="en-GB"/>
        </w:rPr>
        <w:t>InDesign</w:t>
      </w:r>
      <w:proofErr w:type="spellEnd"/>
      <w:r w:rsidRPr="006A2451">
        <w:rPr>
          <w:rFonts w:cs="Arial"/>
          <w:lang w:eastAsia="en-GB"/>
        </w:rPr>
        <w:t>. All documents should have a common look and feel, and they end up being variations of one.</w:t>
      </w:r>
    </w:p>
    <w:p w:rsidR="006A2451" w:rsidRPr="006A2451" w:rsidRDefault="006A2451" w:rsidP="006A2451">
      <w:pPr>
        <w:pStyle w:val="ListParagraph"/>
        <w:numPr>
          <w:ilvl w:val="1"/>
          <w:numId w:val="28"/>
        </w:numPr>
        <w:rPr>
          <w:rFonts w:cs="Arial"/>
          <w:lang w:eastAsia="en-GB"/>
        </w:rPr>
      </w:pPr>
      <w:r w:rsidRPr="006A2451">
        <w:rPr>
          <w:rFonts w:cs="Arial"/>
          <w:lang w:eastAsia="en-GB"/>
        </w:rPr>
        <w:t>Online Advertising Rate Card – 1 page</w:t>
      </w:r>
      <w:r w:rsidR="00151910">
        <w:rPr>
          <w:rFonts w:cs="Arial"/>
          <w:lang w:eastAsia="en-GB"/>
        </w:rPr>
        <w:t xml:space="preserve"> (sample provided)</w:t>
      </w:r>
    </w:p>
    <w:p w:rsidR="006A2451" w:rsidRPr="006A2451" w:rsidRDefault="006A2451" w:rsidP="006A2451">
      <w:pPr>
        <w:pStyle w:val="ListParagraph"/>
        <w:numPr>
          <w:ilvl w:val="1"/>
          <w:numId w:val="28"/>
        </w:numPr>
        <w:rPr>
          <w:rFonts w:cs="Arial"/>
          <w:lang w:eastAsia="en-GB"/>
        </w:rPr>
      </w:pPr>
      <w:r w:rsidRPr="006A2451">
        <w:rPr>
          <w:rFonts w:cs="Arial"/>
          <w:lang w:eastAsia="en-GB"/>
        </w:rPr>
        <w:t>Technical Specifications – 1 page</w:t>
      </w:r>
      <w:r w:rsidR="00151910">
        <w:rPr>
          <w:rFonts w:cs="Arial"/>
          <w:lang w:eastAsia="en-GB"/>
        </w:rPr>
        <w:t xml:space="preserve"> (sample provided)</w:t>
      </w:r>
    </w:p>
    <w:p w:rsidR="006A2451" w:rsidRPr="006A2451" w:rsidRDefault="006A2451" w:rsidP="006A2451">
      <w:pPr>
        <w:pStyle w:val="ListParagraph"/>
        <w:numPr>
          <w:ilvl w:val="1"/>
          <w:numId w:val="28"/>
        </w:numPr>
        <w:rPr>
          <w:rFonts w:cs="Arial"/>
          <w:lang w:eastAsia="en-GB"/>
        </w:rPr>
      </w:pPr>
      <w:r w:rsidRPr="006A2451">
        <w:rPr>
          <w:rFonts w:cs="Arial"/>
          <w:lang w:eastAsia="en-GB"/>
        </w:rPr>
        <w:t>Case Studies – 1 page</w:t>
      </w:r>
      <w:r w:rsidR="00151910">
        <w:rPr>
          <w:rFonts w:cs="Arial"/>
          <w:lang w:eastAsia="en-GB"/>
        </w:rPr>
        <w:t xml:space="preserve"> </w:t>
      </w:r>
    </w:p>
    <w:p w:rsidR="006A2451" w:rsidRPr="006A2451" w:rsidRDefault="006A2451" w:rsidP="006A2451">
      <w:pPr>
        <w:pStyle w:val="ListParagraph"/>
        <w:numPr>
          <w:ilvl w:val="1"/>
          <w:numId w:val="28"/>
        </w:numPr>
        <w:rPr>
          <w:rFonts w:cs="Arial"/>
          <w:lang w:eastAsia="en-GB"/>
        </w:rPr>
      </w:pPr>
      <w:r w:rsidRPr="006A2451">
        <w:rPr>
          <w:rFonts w:cs="Arial"/>
          <w:lang w:eastAsia="en-GB"/>
        </w:rPr>
        <w:t>Training Manual  - cover, index, subsequent pages (MS Word would be preferable)</w:t>
      </w:r>
    </w:p>
    <w:p w:rsidR="006A2451" w:rsidRPr="006A2451" w:rsidRDefault="006A2451" w:rsidP="006A2451">
      <w:pPr>
        <w:pStyle w:val="ListParagraph"/>
        <w:numPr>
          <w:ilvl w:val="1"/>
          <w:numId w:val="28"/>
        </w:numPr>
        <w:rPr>
          <w:rFonts w:cs="Arial"/>
          <w:lang w:eastAsia="en-GB"/>
        </w:rPr>
      </w:pPr>
      <w:r w:rsidRPr="006A2451">
        <w:rPr>
          <w:rFonts w:cs="Arial"/>
          <w:lang w:eastAsia="en-GB"/>
        </w:rPr>
        <w:t>4 page Media Kit, with detailed information of our advertising offer</w:t>
      </w:r>
      <w:r w:rsidR="00151910">
        <w:rPr>
          <w:rFonts w:cs="Arial"/>
          <w:lang w:eastAsia="en-GB"/>
        </w:rPr>
        <w:t xml:space="preserve"> (sample provided)</w:t>
      </w:r>
    </w:p>
    <w:p w:rsidR="006A2451" w:rsidRPr="006A2451" w:rsidRDefault="006A2451" w:rsidP="006A2451">
      <w:pPr>
        <w:pStyle w:val="ListParagraph"/>
        <w:ind w:left="1440"/>
        <w:rPr>
          <w:rFonts w:cs="Arial"/>
          <w:lang w:eastAsia="en-GB"/>
        </w:rPr>
      </w:pPr>
    </w:p>
    <w:p w:rsidR="006A2451" w:rsidRPr="006A2451" w:rsidRDefault="006A2451" w:rsidP="006A2451">
      <w:pPr>
        <w:pStyle w:val="ListParagraph"/>
        <w:numPr>
          <w:ilvl w:val="0"/>
          <w:numId w:val="28"/>
        </w:numPr>
        <w:rPr>
          <w:rFonts w:cs="Arial"/>
          <w:lang w:eastAsia="en-GB"/>
        </w:rPr>
      </w:pPr>
      <w:r w:rsidRPr="000F77BA">
        <w:rPr>
          <w:rFonts w:cs="Arial"/>
          <w:b/>
          <w:lang w:eastAsia="en-GB"/>
        </w:rPr>
        <w:t xml:space="preserve">Templates </w:t>
      </w:r>
      <w:r w:rsidRPr="006A2451">
        <w:rPr>
          <w:rFonts w:cs="Arial"/>
          <w:lang w:eastAsia="en-GB"/>
        </w:rPr>
        <w:t>– again, these should we editable in the formats mentioned above.</w:t>
      </w:r>
    </w:p>
    <w:p w:rsidR="006A2451" w:rsidRPr="006A2451" w:rsidRDefault="006A2451" w:rsidP="006A2451">
      <w:pPr>
        <w:pStyle w:val="ListParagraph"/>
        <w:numPr>
          <w:ilvl w:val="1"/>
          <w:numId w:val="28"/>
        </w:numPr>
        <w:rPr>
          <w:rFonts w:cs="Arial"/>
          <w:lang w:eastAsia="en-GB"/>
        </w:rPr>
      </w:pPr>
      <w:proofErr w:type="spellStart"/>
      <w:r w:rsidRPr="006A2451">
        <w:rPr>
          <w:rFonts w:cs="Arial"/>
          <w:lang w:eastAsia="en-GB"/>
        </w:rPr>
        <w:t>Powerpoint</w:t>
      </w:r>
      <w:proofErr w:type="spellEnd"/>
      <w:r w:rsidRPr="006A2451">
        <w:rPr>
          <w:rFonts w:cs="Arial"/>
          <w:lang w:eastAsia="en-GB"/>
        </w:rPr>
        <w:t xml:space="preserve">  - Cover + 2 different layout slides</w:t>
      </w:r>
    </w:p>
    <w:p w:rsidR="006A2451" w:rsidRPr="006A2451" w:rsidRDefault="006A2451" w:rsidP="006A2451">
      <w:pPr>
        <w:pStyle w:val="ListParagraph"/>
        <w:numPr>
          <w:ilvl w:val="1"/>
          <w:numId w:val="28"/>
        </w:numPr>
        <w:rPr>
          <w:rFonts w:cs="Arial"/>
          <w:lang w:eastAsia="en-GB"/>
        </w:rPr>
      </w:pPr>
      <w:r w:rsidRPr="006A2451">
        <w:rPr>
          <w:rFonts w:cs="Arial"/>
          <w:lang w:eastAsia="en-GB"/>
        </w:rPr>
        <w:t>Word – a 2-page template for standard documents</w:t>
      </w:r>
      <w:r>
        <w:rPr>
          <w:rFonts w:cs="Arial"/>
          <w:lang w:eastAsia="en-GB"/>
        </w:rPr>
        <w:t xml:space="preserve"> (like this one)</w:t>
      </w:r>
    </w:p>
    <w:p w:rsidR="006A2451" w:rsidRPr="006A2451" w:rsidRDefault="006A2451" w:rsidP="006A2451">
      <w:pPr>
        <w:pStyle w:val="ListParagraph"/>
        <w:numPr>
          <w:ilvl w:val="1"/>
          <w:numId w:val="28"/>
        </w:numPr>
        <w:rPr>
          <w:rFonts w:cs="Arial"/>
          <w:lang w:eastAsia="en-GB"/>
        </w:rPr>
      </w:pPr>
      <w:r w:rsidRPr="006A2451">
        <w:rPr>
          <w:rFonts w:cs="Arial"/>
          <w:lang w:eastAsia="en-GB"/>
        </w:rPr>
        <w:t>Internal newsletter – to be distributed in PDF, with 4 different internal page layouts.</w:t>
      </w:r>
    </w:p>
    <w:p w:rsidR="006A2451" w:rsidRPr="006A2451" w:rsidRDefault="006A2451" w:rsidP="006A2451">
      <w:pPr>
        <w:rPr>
          <w:rFonts w:ascii="Arial" w:hAnsi="Arial" w:cs="Arial"/>
          <w:sz w:val="22"/>
          <w:szCs w:val="22"/>
          <w:lang w:eastAsia="en-GB"/>
        </w:rPr>
      </w:pPr>
    </w:p>
    <w:p w:rsidR="006A2451" w:rsidRPr="006A2451" w:rsidRDefault="006A2451" w:rsidP="006A2451">
      <w:pPr>
        <w:pStyle w:val="Heading1"/>
        <w:rPr>
          <w:sz w:val="22"/>
          <w:szCs w:val="22"/>
        </w:rPr>
      </w:pPr>
      <w:r w:rsidRPr="006A2451">
        <w:rPr>
          <w:sz w:val="22"/>
          <w:szCs w:val="22"/>
        </w:rPr>
        <w:t>Budget and schedule</w:t>
      </w:r>
    </w:p>
    <w:p w:rsidR="006A2451" w:rsidRPr="006A2451" w:rsidRDefault="006A2451" w:rsidP="006A2451">
      <w:pPr>
        <w:rPr>
          <w:rFonts w:ascii="Arial" w:hAnsi="Arial" w:cs="Arial"/>
          <w:sz w:val="22"/>
          <w:szCs w:val="22"/>
          <w:lang w:eastAsia="en-GB"/>
        </w:rPr>
      </w:pPr>
      <w:r w:rsidRPr="006A2451">
        <w:rPr>
          <w:rFonts w:ascii="Arial" w:hAnsi="Arial" w:cs="Arial"/>
          <w:sz w:val="22"/>
          <w:szCs w:val="22"/>
          <w:lang w:eastAsia="en-GB"/>
        </w:rPr>
        <w:t xml:space="preserve">We will pay </w:t>
      </w:r>
      <w:r w:rsidRPr="006A2451">
        <w:rPr>
          <w:rFonts w:ascii="Arial" w:hAnsi="Arial" w:cs="Arial"/>
          <w:sz w:val="22"/>
          <w:szCs w:val="22"/>
          <w:lang w:eastAsia="en-GB"/>
        </w:rPr>
        <w:t>£</w:t>
      </w:r>
      <w:r>
        <w:rPr>
          <w:rFonts w:ascii="Arial" w:hAnsi="Arial" w:cs="Arial"/>
          <w:sz w:val="22"/>
          <w:szCs w:val="22"/>
          <w:lang w:eastAsia="en-GB"/>
        </w:rPr>
        <w:t>5</w:t>
      </w:r>
      <w:r w:rsidR="003F1A70">
        <w:rPr>
          <w:rFonts w:ascii="Arial" w:hAnsi="Arial" w:cs="Arial"/>
          <w:sz w:val="22"/>
          <w:szCs w:val="22"/>
          <w:lang w:eastAsia="en-GB"/>
        </w:rPr>
        <w:t>25</w:t>
      </w:r>
      <w:r w:rsidRPr="006A2451">
        <w:rPr>
          <w:rFonts w:ascii="Arial" w:hAnsi="Arial" w:cs="Arial"/>
          <w:sz w:val="22"/>
          <w:szCs w:val="22"/>
          <w:lang w:eastAsia="en-GB"/>
        </w:rPr>
        <w:t xml:space="preserve"> for the successful design of the</w:t>
      </w:r>
      <w:r w:rsidRPr="006A2451">
        <w:rPr>
          <w:rFonts w:ascii="Arial" w:hAnsi="Arial" w:cs="Arial"/>
          <w:sz w:val="22"/>
          <w:szCs w:val="22"/>
          <w:lang w:eastAsia="en-GB"/>
        </w:rPr>
        <w:t xml:space="preserve"> </w:t>
      </w:r>
      <w:r w:rsidRPr="006A2451">
        <w:rPr>
          <w:rFonts w:ascii="Arial" w:hAnsi="Arial" w:cs="Arial"/>
          <w:sz w:val="22"/>
          <w:szCs w:val="22"/>
          <w:lang w:eastAsia="en-GB"/>
        </w:rPr>
        <w:t>1</w:t>
      </w:r>
      <w:r w:rsidRPr="006A2451">
        <w:rPr>
          <w:rFonts w:ascii="Arial" w:hAnsi="Arial" w:cs="Arial"/>
          <w:sz w:val="22"/>
          <w:szCs w:val="22"/>
          <w:lang w:eastAsia="en-GB"/>
        </w:rPr>
        <w:t>4</w:t>
      </w:r>
      <w:r w:rsidRPr="006A2451">
        <w:rPr>
          <w:rFonts w:ascii="Arial" w:hAnsi="Arial" w:cs="Arial"/>
          <w:sz w:val="22"/>
          <w:szCs w:val="22"/>
          <w:lang w:eastAsia="en-GB"/>
        </w:rPr>
        <w:t xml:space="preserve"> items</w:t>
      </w:r>
      <w:r w:rsidRPr="006A2451">
        <w:rPr>
          <w:rFonts w:ascii="Arial" w:hAnsi="Arial" w:cs="Arial"/>
          <w:sz w:val="22"/>
          <w:szCs w:val="22"/>
          <w:lang w:eastAsia="en-GB"/>
        </w:rPr>
        <w:t xml:space="preserve">. We would like to see a range of </w:t>
      </w:r>
      <w:r w:rsidRPr="006A2451">
        <w:rPr>
          <w:rFonts w:ascii="Arial" w:hAnsi="Arial" w:cs="Arial"/>
          <w:sz w:val="22"/>
          <w:szCs w:val="22"/>
          <w:lang w:eastAsia="en-GB"/>
        </w:rPr>
        <w:t>3-4</w:t>
      </w:r>
      <w:r w:rsidRPr="006A2451">
        <w:rPr>
          <w:rFonts w:ascii="Arial" w:hAnsi="Arial" w:cs="Arial"/>
          <w:sz w:val="22"/>
          <w:szCs w:val="22"/>
          <w:lang w:eastAsia="en-GB"/>
        </w:rPr>
        <w:t xml:space="preserve"> on Monday </w:t>
      </w:r>
      <w:r w:rsidR="00151910">
        <w:rPr>
          <w:rFonts w:ascii="Arial" w:hAnsi="Arial" w:cs="Arial"/>
          <w:sz w:val="22"/>
          <w:szCs w:val="22"/>
          <w:lang w:eastAsia="en-GB"/>
        </w:rPr>
        <w:t>25</w:t>
      </w:r>
      <w:r w:rsidRPr="006A2451">
        <w:rPr>
          <w:rFonts w:ascii="Arial" w:hAnsi="Arial" w:cs="Arial"/>
          <w:sz w:val="22"/>
          <w:szCs w:val="22"/>
          <w:vertAlign w:val="superscript"/>
          <w:lang w:eastAsia="en-GB"/>
        </w:rPr>
        <w:t>th</w:t>
      </w:r>
      <w:r w:rsidRPr="006A2451">
        <w:rPr>
          <w:rFonts w:ascii="Arial" w:hAnsi="Arial" w:cs="Arial"/>
          <w:sz w:val="22"/>
          <w:szCs w:val="22"/>
          <w:lang w:eastAsia="en-GB"/>
        </w:rPr>
        <w:t xml:space="preserve"> June</w:t>
      </w:r>
      <w:r w:rsidRPr="006A2451">
        <w:rPr>
          <w:rFonts w:ascii="Arial" w:hAnsi="Arial" w:cs="Arial"/>
          <w:sz w:val="22"/>
          <w:szCs w:val="22"/>
          <w:lang w:eastAsia="en-GB"/>
        </w:rPr>
        <w:t xml:space="preserve"> where we would pre-select/approve designs and then agree final delivery of all </w:t>
      </w:r>
      <w:r w:rsidR="00151910">
        <w:rPr>
          <w:rFonts w:ascii="Arial" w:hAnsi="Arial" w:cs="Arial"/>
          <w:sz w:val="22"/>
          <w:szCs w:val="22"/>
          <w:lang w:eastAsia="en-GB"/>
        </w:rPr>
        <w:t>items the following week</w:t>
      </w:r>
      <w:r w:rsidR="004D259C">
        <w:rPr>
          <w:rFonts w:ascii="Arial" w:hAnsi="Arial" w:cs="Arial"/>
          <w:sz w:val="22"/>
          <w:szCs w:val="22"/>
          <w:lang w:eastAsia="en-GB"/>
        </w:rPr>
        <w:t>s</w:t>
      </w:r>
      <w:r w:rsidR="00151910">
        <w:rPr>
          <w:rFonts w:ascii="Arial" w:hAnsi="Arial" w:cs="Arial"/>
          <w:sz w:val="22"/>
          <w:szCs w:val="22"/>
          <w:lang w:eastAsia="en-GB"/>
        </w:rPr>
        <w:t>.</w:t>
      </w:r>
    </w:p>
    <w:p w:rsidR="006A2451" w:rsidRDefault="006A2451" w:rsidP="006A2451">
      <w:pPr>
        <w:pStyle w:val="Heading1"/>
        <w:rPr>
          <w:sz w:val="22"/>
          <w:szCs w:val="22"/>
        </w:rPr>
      </w:pPr>
    </w:p>
    <w:p w:rsidR="006A2451" w:rsidRPr="006A2451" w:rsidRDefault="006A2451" w:rsidP="006A2451">
      <w:pPr>
        <w:pStyle w:val="Heading1"/>
        <w:rPr>
          <w:sz w:val="22"/>
          <w:szCs w:val="22"/>
        </w:rPr>
      </w:pPr>
      <w:r w:rsidRPr="006A2451">
        <w:rPr>
          <w:sz w:val="22"/>
          <w:szCs w:val="22"/>
        </w:rPr>
        <w:t>What we provide the designer with: Product shots, website screen shots, photographs, etc</w:t>
      </w:r>
    </w:p>
    <w:p w:rsidR="006A2451" w:rsidRPr="006A2451" w:rsidRDefault="006A2451" w:rsidP="006A2451">
      <w:pPr>
        <w:rPr>
          <w:rFonts w:ascii="Arial" w:hAnsi="Arial" w:cs="Arial"/>
          <w:sz w:val="22"/>
          <w:szCs w:val="22"/>
          <w:lang w:eastAsia="en-GB"/>
        </w:rPr>
      </w:pPr>
      <w:r w:rsidRPr="006A2451">
        <w:rPr>
          <w:rFonts w:ascii="Arial" w:hAnsi="Arial" w:cs="Arial"/>
          <w:sz w:val="22"/>
          <w:szCs w:val="22"/>
          <w:lang w:eastAsia="en-GB"/>
        </w:rPr>
        <w:t>We will provide you with current versions of the documents we use (which are not to be taken as examples of what we would like, in any way), just to show what type of content we will have.</w:t>
      </w:r>
    </w:p>
    <w:p w:rsidR="006A2451" w:rsidRPr="006A2451" w:rsidRDefault="006A2451" w:rsidP="006A2451">
      <w:pPr>
        <w:rPr>
          <w:rFonts w:ascii="Arial" w:hAnsi="Arial" w:cs="Arial"/>
          <w:sz w:val="22"/>
          <w:szCs w:val="22"/>
          <w:lang w:eastAsia="en-GB"/>
        </w:rPr>
      </w:pPr>
      <w:r w:rsidRPr="006A2451">
        <w:rPr>
          <w:rFonts w:ascii="Arial" w:hAnsi="Arial" w:cs="Arial"/>
          <w:sz w:val="22"/>
          <w:szCs w:val="22"/>
          <w:lang w:eastAsia="en-GB"/>
        </w:rPr>
        <w:t>We will also provide you with EPS versions of our current logo on request (ana.silva.oreilly@angloinfo.com)</w:t>
      </w:r>
    </w:p>
    <w:p w:rsidR="006A2451" w:rsidRDefault="006A2451" w:rsidP="006A2451">
      <w:pPr>
        <w:pStyle w:val="Heading1"/>
        <w:rPr>
          <w:sz w:val="22"/>
          <w:szCs w:val="22"/>
        </w:rPr>
      </w:pPr>
    </w:p>
    <w:p w:rsidR="006A2451" w:rsidRPr="006A2451" w:rsidRDefault="006A2451" w:rsidP="006A2451">
      <w:pPr>
        <w:pStyle w:val="Heading1"/>
        <w:rPr>
          <w:sz w:val="22"/>
          <w:szCs w:val="22"/>
        </w:rPr>
      </w:pPr>
      <w:r w:rsidRPr="006A2451">
        <w:rPr>
          <w:sz w:val="22"/>
          <w:szCs w:val="22"/>
        </w:rPr>
        <w:t xml:space="preserve">General description of format: </w:t>
      </w:r>
    </w:p>
    <w:p w:rsidR="006A2451" w:rsidRPr="006A2451" w:rsidRDefault="006A2451" w:rsidP="006A2451">
      <w:pPr>
        <w:rPr>
          <w:rFonts w:ascii="Arial" w:hAnsi="Arial" w:cs="Arial"/>
          <w:sz w:val="22"/>
          <w:szCs w:val="22"/>
          <w:lang w:eastAsia="en-GB"/>
        </w:rPr>
      </w:pPr>
      <w:r w:rsidRPr="006A2451">
        <w:rPr>
          <w:rFonts w:ascii="Arial" w:hAnsi="Arial" w:cs="Arial"/>
          <w:sz w:val="22"/>
          <w:szCs w:val="22"/>
          <w:lang w:eastAsia="en-GB"/>
        </w:rPr>
        <w:t xml:space="preserve">We are very open in terms of design styles, but it is important to stress that we do not want to change our logo at this stage and that all documents should be able to be editable at later stages by us, so common formats like MS Word and </w:t>
      </w:r>
      <w:proofErr w:type="spellStart"/>
      <w:r w:rsidRPr="006A2451">
        <w:rPr>
          <w:rFonts w:ascii="Arial" w:hAnsi="Arial" w:cs="Arial"/>
          <w:sz w:val="22"/>
          <w:szCs w:val="22"/>
          <w:lang w:eastAsia="en-GB"/>
        </w:rPr>
        <w:t>Powerpoint</w:t>
      </w:r>
      <w:proofErr w:type="spellEnd"/>
      <w:r w:rsidRPr="006A2451">
        <w:rPr>
          <w:rFonts w:ascii="Arial" w:hAnsi="Arial" w:cs="Arial"/>
          <w:sz w:val="22"/>
          <w:szCs w:val="22"/>
          <w:lang w:eastAsia="en-GB"/>
        </w:rPr>
        <w:t xml:space="preserve"> are preferable. </w:t>
      </w:r>
    </w:p>
    <w:p w:rsidR="006A2451" w:rsidRDefault="006A2451" w:rsidP="006A2451">
      <w:pPr>
        <w:pStyle w:val="Heading1"/>
        <w:rPr>
          <w:sz w:val="22"/>
          <w:szCs w:val="22"/>
        </w:rPr>
      </w:pPr>
    </w:p>
    <w:p w:rsidR="006A2451" w:rsidRPr="006A2451" w:rsidRDefault="006A2451" w:rsidP="006A2451">
      <w:pPr>
        <w:pStyle w:val="Heading1"/>
        <w:rPr>
          <w:sz w:val="22"/>
          <w:szCs w:val="22"/>
        </w:rPr>
      </w:pPr>
      <w:r w:rsidRPr="006A2451">
        <w:rPr>
          <w:sz w:val="22"/>
          <w:szCs w:val="22"/>
        </w:rPr>
        <w:t>Description of target audience: Occupation, gender ratio, average age, nationality/location, psychological demographic, lifestyle preferences.</w:t>
      </w:r>
    </w:p>
    <w:p w:rsidR="006A2451" w:rsidRPr="006A2451" w:rsidRDefault="006A2451" w:rsidP="006A2451">
      <w:pPr>
        <w:rPr>
          <w:rFonts w:ascii="Arial" w:hAnsi="Arial" w:cs="Arial"/>
          <w:sz w:val="22"/>
          <w:szCs w:val="22"/>
          <w:lang w:eastAsia="en-GB"/>
        </w:rPr>
      </w:pPr>
      <w:r w:rsidRPr="006A2451">
        <w:rPr>
          <w:rFonts w:ascii="Arial" w:hAnsi="Arial" w:cs="Arial"/>
          <w:sz w:val="22"/>
          <w:szCs w:val="22"/>
          <w:lang w:eastAsia="en-GB"/>
        </w:rPr>
        <w:t>Quite a mix</w:t>
      </w:r>
      <w:r w:rsidRPr="006A2451">
        <w:rPr>
          <w:rFonts w:ascii="Arial" w:hAnsi="Arial" w:cs="Arial"/>
          <w:sz w:val="22"/>
          <w:szCs w:val="22"/>
          <w:lang w:eastAsia="en-GB"/>
        </w:rPr>
        <w:t xml:space="preserve"> – age ranges from 20-70, all types of lifestyle preferences, in locations across the globe –  </w:t>
      </w:r>
      <w:r w:rsidRPr="006A2451">
        <w:rPr>
          <w:rFonts w:ascii="Arial" w:hAnsi="Arial" w:cs="Arial"/>
          <w:sz w:val="22"/>
          <w:szCs w:val="22"/>
          <w:lang w:eastAsia="en-GB"/>
        </w:rPr>
        <w:t xml:space="preserve"> most of our active users visit the website on a daily basis.</w:t>
      </w:r>
    </w:p>
    <w:p w:rsidR="006A2451" w:rsidRPr="006A2451" w:rsidRDefault="006A2451" w:rsidP="006A2451">
      <w:pPr>
        <w:rPr>
          <w:rFonts w:ascii="Arial" w:hAnsi="Arial" w:cs="Arial"/>
          <w:sz w:val="22"/>
          <w:szCs w:val="22"/>
        </w:rPr>
      </w:pPr>
    </w:p>
    <w:sectPr w:rsidR="006A2451" w:rsidRPr="006A2451" w:rsidSect="007D4B74">
      <w:headerReference w:type="default" r:id="rId9"/>
      <w:footerReference w:type="default" r:id="rId10"/>
      <w:pgSz w:w="11906" w:h="16838" w:code="9"/>
      <w:pgMar w:top="1627" w:right="851" w:bottom="1265"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A19" w:rsidRDefault="00B37A19">
      <w:r>
        <w:separator/>
      </w:r>
    </w:p>
  </w:endnote>
  <w:endnote w:type="continuationSeparator" w:id="0">
    <w:p w:rsidR="00B37A19" w:rsidRDefault="00B37A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VPZKK+Swiss721BT-Bold">
    <w:panose1 w:val="00000000000000000000"/>
    <w:charset w:val="00"/>
    <w:family w:val="swiss"/>
    <w:notTrueType/>
    <w:pitch w:val="default"/>
    <w:sig w:usb0="00000003" w:usb1="00000000" w:usb2="00000000" w:usb3="00000000" w:csb0="00000001" w:csb1="00000000"/>
  </w:font>
  <w:font w:name="Swis721 BT">
    <w:panose1 w:val="020B0504020202020204"/>
    <w:charset w:val="00"/>
    <w:family w:val="swiss"/>
    <w:pitch w:val="variable"/>
    <w:sig w:usb0="00000087"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B74" w:rsidRDefault="00FD4366" w:rsidP="00CE168E">
    <w:pPr>
      <w:jc w:val="center"/>
      <w:rPr>
        <w:rFonts w:ascii="Arial" w:hAnsi="Arial" w:cs="Arial"/>
        <w:b/>
      </w:rPr>
    </w:pPr>
    <w:r>
      <w:rPr>
        <w:rFonts w:ascii="Arial" w:hAnsi="Arial" w:cs="Arial"/>
        <w:b/>
        <w:noProof/>
        <w:lang w:eastAsia="en-GB"/>
      </w:rPr>
      <w:pict>
        <v:shapetype id="_x0000_t32" coordsize="21600,21600" o:spt="32" o:oned="t" path="m,l21600,21600e" filled="f">
          <v:path arrowok="t" fillok="f" o:connecttype="none"/>
          <o:lock v:ext="edit" shapetype="t"/>
        </v:shapetype>
        <v:shape id="AutoShape 1" o:spid="_x0000_s8193" type="#_x0000_t32" style="position:absolute;left:0;text-align:left;margin-left:0;margin-top:8.4pt;width:506.8pt;height:0;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" strokecolor="#c00000"/>
      </w:pict>
    </w:r>
  </w:p>
  <w:p w:rsidR="00642035" w:rsidRDefault="00CE168E" w:rsidP="00CE168E">
    <w:pPr>
      <w:jc w:val="center"/>
      <w:rPr>
        <w:rFonts w:ascii="Arial" w:hAnsi="Arial" w:cs="Arial"/>
        <w:b/>
        <w:lang w:val="pt-PT"/>
      </w:rPr>
    </w:pPr>
    <w:r w:rsidRPr="006314E6">
      <w:rPr>
        <w:rFonts w:ascii="Arial" w:hAnsi="Arial" w:cs="Arial"/>
        <w:b/>
      </w:rPr>
      <w:t>www.angloinfo.com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A19" w:rsidRDefault="00B37A19">
      <w:r>
        <w:separator/>
      </w:r>
    </w:p>
  </w:footnote>
  <w:footnote w:type="continuationSeparator" w:id="0">
    <w:p w:rsidR="00B37A19" w:rsidRDefault="00B37A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B74" w:rsidRPr="00CE168E" w:rsidRDefault="004F1498" w:rsidP="007D4B74">
    <w:pPr>
      <w:jc w:val="right"/>
      <w:rPr>
        <w:rFonts w:asciiTheme="minorHAnsi" w:hAnsiTheme="minorHAnsi" w:cstheme="minorHAnsi"/>
        <w:b/>
        <w:color w:val="A6151B"/>
        <w:sz w:val="56"/>
        <w:szCs w:val="56"/>
      </w:rPr>
    </w:pPr>
    <w:bookmarkStart w:id="0" w:name="_GoBack"/>
    <w:r>
      <w:rPr>
        <w:rFonts w:cstheme="minorHAnsi"/>
        <w:noProof/>
        <w:color w:val="000000" w:themeColor="text1"/>
        <w:sz w:val="22"/>
        <w:szCs w:val="22"/>
        <w:lang w:eastAsia="en-GB"/>
      </w:rPr>
      <w:drawing>
        <wp:anchor distT="0" distB="0" distL="114300" distR="114300" simplePos="0" relativeHeight="251662336" behindDoc="0" locked="0" layoutInCell="1" allowOverlap="1">
          <wp:simplePos x="0" y="0"/>
          <wp:positionH relativeFrom="column">
            <wp:posOffset>0</wp:posOffset>
          </wp:positionH>
          <wp:positionV relativeFrom="paragraph">
            <wp:posOffset>-107950</wp:posOffset>
          </wp:positionV>
          <wp:extent cx="2088000" cy="568800"/>
          <wp:effectExtent l="0" t="0" r="762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2 AI Logo.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88000" cy="568800"/>
                  </a:xfrm>
                  <a:prstGeom prst="rect">
                    <a:avLst/>
                  </a:prstGeom>
                </pic:spPr>
              </pic:pic>
            </a:graphicData>
          </a:graphic>
        </wp:anchor>
      </w:drawing>
    </w:r>
    <w:bookmarkEnd w:id="0"/>
    <w:r w:rsidR="00F85830">
      <w:rPr>
        <w:rFonts w:asciiTheme="minorHAnsi" w:hAnsiTheme="minorHAnsi" w:cstheme="minorHAnsi"/>
        <w:b/>
        <w:noProof/>
        <w:color w:val="A6151B"/>
        <w:sz w:val="56"/>
        <w:szCs w:val="56"/>
        <w:lang w:eastAsia="en-GB"/>
      </w:rPr>
      <w:t>D</w:t>
    </w:r>
    <w:r w:rsidR="000F77BA">
      <w:rPr>
        <w:rFonts w:asciiTheme="minorHAnsi" w:hAnsiTheme="minorHAnsi" w:cstheme="minorHAnsi"/>
        <w:b/>
        <w:noProof/>
        <w:color w:val="A6151B"/>
        <w:sz w:val="56"/>
        <w:szCs w:val="56"/>
        <w:lang w:eastAsia="en-GB"/>
      </w:rPr>
      <w:t>esign Brief</w:t>
    </w:r>
  </w:p>
  <w:p w:rsidR="007D4B74" w:rsidRDefault="007D4B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437"/>
        </w:tabs>
        <w:ind w:left="720" w:firstLine="357"/>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437"/>
        </w:tabs>
        <w:ind w:left="720" w:firstLine="357"/>
      </w:pPr>
      <w:rPr>
        <w:rFonts w:ascii="Symbol" w:hAnsi="Symbol"/>
      </w:rPr>
    </w:lvl>
  </w:abstractNum>
  <w:abstractNum w:abstractNumId="2">
    <w:nsid w:val="00000004"/>
    <w:multiLevelType w:val="singleLevel"/>
    <w:tmpl w:val="00000004"/>
    <w:name w:val="WW8Num5"/>
    <w:lvl w:ilvl="0">
      <w:start w:val="1"/>
      <w:numFmt w:val="bullet"/>
      <w:lvlText w:val=""/>
      <w:lvlJc w:val="left"/>
      <w:pPr>
        <w:tabs>
          <w:tab w:val="num" w:pos="1440"/>
        </w:tabs>
        <w:ind w:left="1440" w:hanging="360"/>
      </w:pPr>
      <w:rPr>
        <w:rFonts w:ascii="Symbol" w:hAnsi="Symbol"/>
      </w:rPr>
    </w:lvl>
  </w:abstractNum>
  <w:abstractNum w:abstractNumId="3">
    <w:nsid w:val="00000005"/>
    <w:multiLevelType w:val="singleLevel"/>
    <w:tmpl w:val="00000005"/>
    <w:name w:val="WW8Num7"/>
    <w:lvl w:ilvl="0">
      <w:start w:val="1"/>
      <w:numFmt w:val="bullet"/>
      <w:lvlText w:val=""/>
      <w:lvlJc w:val="left"/>
      <w:pPr>
        <w:tabs>
          <w:tab w:val="num" w:pos="1440"/>
        </w:tabs>
        <w:ind w:left="1440" w:hanging="360"/>
      </w:pPr>
      <w:rPr>
        <w:rFonts w:ascii="Symbol" w:hAnsi="Symbol"/>
      </w:rPr>
    </w:lvl>
  </w:abstractNum>
  <w:abstractNum w:abstractNumId="4">
    <w:nsid w:val="00000006"/>
    <w:multiLevelType w:val="singleLevel"/>
    <w:tmpl w:val="00000006"/>
    <w:name w:val="WW8Num9"/>
    <w:lvl w:ilvl="0">
      <w:start w:val="1"/>
      <w:numFmt w:val="bullet"/>
      <w:lvlText w:val=""/>
      <w:lvlJc w:val="left"/>
      <w:pPr>
        <w:tabs>
          <w:tab w:val="num" w:pos="1440"/>
        </w:tabs>
        <w:ind w:left="1440" w:hanging="360"/>
      </w:pPr>
      <w:rPr>
        <w:rFonts w:ascii="Symbol" w:hAnsi="Symbol"/>
      </w:rPr>
    </w:lvl>
  </w:abstractNum>
  <w:abstractNum w:abstractNumId="5">
    <w:nsid w:val="00000007"/>
    <w:multiLevelType w:val="multilevel"/>
    <w:tmpl w:val="00000007"/>
    <w:name w:val="WW8Num10"/>
    <w:lvl w:ilvl="0">
      <w:start w:val="1"/>
      <w:numFmt w:val="lowerLetter"/>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8"/>
    <w:multiLevelType w:val="singleLevel"/>
    <w:tmpl w:val="00000008"/>
    <w:name w:val="WW8Num11"/>
    <w:lvl w:ilvl="0">
      <w:start w:val="1"/>
      <w:numFmt w:val="bullet"/>
      <w:lvlText w:val=""/>
      <w:lvlJc w:val="left"/>
      <w:pPr>
        <w:tabs>
          <w:tab w:val="num" w:pos="1437"/>
        </w:tabs>
        <w:ind w:left="720" w:firstLine="357"/>
      </w:pPr>
      <w:rPr>
        <w:rFonts w:ascii="Symbol" w:hAnsi="Symbol"/>
      </w:rPr>
    </w:lvl>
  </w:abstractNum>
  <w:abstractNum w:abstractNumId="7">
    <w:nsid w:val="00000009"/>
    <w:multiLevelType w:val="singleLevel"/>
    <w:tmpl w:val="00000009"/>
    <w:name w:val="WW8Num12"/>
    <w:lvl w:ilvl="0">
      <w:start w:val="1"/>
      <w:numFmt w:val="bullet"/>
      <w:lvlText w:val=""/>
      <w:lvlJc w:val="left"/>
      <w:pPr>
        <w:tabs>
          <w:tab w:val="num" w:pos="1437"/>
        </w:tabs>
        <w:ind w:left="720" w:firstLine="357"/>
      </w:pPr>
      <w:rPr>
        <w:rFonts w:ascii="Symbol" w:hAnsi="Symbol"/>
      </w:rPr>
    </w:lvl>
  </w:abstractNum>
  <w:abstractNum w:abstractNumId="8">
    <w:nsid w:val="0000000A"/>
    <w:multiLevelType w:val="singleLevel"/>
    <w:tmpl w:val="0000000A"/>
    <w:name w:val="WW8Num15"/>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9"/>
    <w:lvl w:ilvl="0">
      <w:start w:val="1"/>
      <w:numFmt w:val="bullet"/>
      <w:lvlText w:val=""/>
      <w:lvlJc w:val="left"/>
      <w:pPr>
        <w:tabs>
          <w:tab w:val="num" w:pos="1437"/>
        </w:tabs>
        <w:ind w:left="720" w:firstLine="357"/>
      </w:pPr>
      <w:rPr>
        <w:rFonts w:ascii="Symbol" w:hAnsi="Symbol"/>
      </w:rPr>
    </w:lvl>
  </w:abstractNum>
  <w:abstractNum w:abstractNumId="10">
    <w:nsid w:val="0000000C"/>
    <w:multiLevelType w:val="singleLevel"/>
    <w:tmpl w:val="0000000C"/>
    <w:name w:val="WW8Num20"/>
    <w:lvl w:ilvl="0">
      <w:start w:val="1"/>
      <w:numFmt w:val="bullet"/>
      <w:lvlText w:val=""/>
      <w:lvlJc w:val="left"/>
      <w:pPr>
        <w:tabs>
          <w:tab w:val="num" w:pos="1440"/>
        </w:tabs>
        <w:ind w:left="1440" w:hanging="360"/>
      </w:pPr>
      <w:rPr>
        <w:rFonts w:ascii="Symbol" w:hAnsi="Symbol"/>
      </w:rPr>
    </w:lvl>
  </w:abstractNum>
  <w:abstractNum w:abstractNumId="11">
    <w:nsid w:val="0000000D"/>
    <w:multiLevelType w:val="singleLevel"/>
    <w:tmpl w:val="0000000D"/>
    <w:name w:val="WW8Num21"/>
    <w:lvl w:ilvl="0">
      <w:start w:val="1"/>
      <w:numFmt w:val="bullet"/>
      <w:lvlText w:val=""/>
      <w:lvlJc w:val="left"/>
      <w:pPr>
        <w:tabs>
          <w:tab w:val="num" w:pos="1440"/>
        </w:tabs>
        <w:ind w:left="1440" w:hanging="360"/>
      </w:pPr>
      <w:rPr>
        <w:rFonts w:ascii="Symbol" w:hAnsi="Symbol"/>
      </w:rPr>
    </w:lvl>
  </w:abstractNum>
  <w:abstractNum w:abstractNumId="12">
    <w:nsid w:val="0000000E"/>
    <w:multiLevelType w:val="multilevel"/>
    <w:tmpl w:val="0000000E"/>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3">
    <w:nsid w:val="0000000F"/>
    <w:multiLevelType w:val="multilevel"/>
    <w:tmpl w:val="0000000F"/>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nsid w:val="066B5E4D"/>
    <w:multiLevelType w:val="hybridMultilevel"/>
    <w:tmpl w:val="1722E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29A453F"/>
    <w:multiLevelType w:val="hybridMultilevel"/>
    <w:tmpl w:val="69183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87B5BF3"/>
    <w:multiLevelType w:val="hybridMultilevel"/>
    <w:tmpl w:val="6C9AA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F732DB0"/>
    <w:multiLevelType w:val="multilevel"/>
    <w:tmpl w:val="E0F84FB2"/>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30F23B5"/>
    <w:multiLevelType w:val="hybridMultilevel"/>
    <w:tmpl w:val="FD9259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4B605C0"/>
    <w:multiLevelType w:val="hybridMultilevel"/>
    <w:tmpl w:val="8CF07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B793F38"/>
    <w:multiLevelType w:val="multilevel"/>
    <w:tmpl w:val="1A30F3A6"/>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E16553A"/>
    <w:multiLevelType w:val="hybridMultilevel"/>
    <w:tmpl w:val="9E301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2FA7CFC"/>
    <w:multiLevelType w:val="hybridMultilevel"/>
    <w:tmpl w:val="24F8A86E"/>
    <w:lvl w:ilvl="0" w:tplc="08090001">
      <w:start w:val="1"/>
      <w:numFmt w:val="bullet"/>
      <w:lvlText w:val=""/>
      <w:lvlJc w:val="left"/>
      <w:pPr>
        <w:ind w:left="1280" w:hanging="360"/>
      </w:pPr>
      <w:rPr>
        <w:rFonts w:ascii="Symbol" w:hAnsi="Symbol" w:hint="default"/>
      </w:rPr>
    </w:lvl>
    <w:lvl w:ilvl="1" w:tplc="08090003" w:tentative="1">
      <w:start w:val="1"/>
      <w:numFmt w:val="bullet"/>
      <w:lvlText w:val="o"/>
      <w:lvlJc w:val="left"/>
      <w:pPr>
        <w:ind w:left="2000" w:hanging="360"/>
      </w:pPr>
      <w:rPr>
        <w:rFonts w:ascii="Courier New" w:hAnsi="Courier New" w:cs="Courier New" w:hint="default"/>
      </w:rPr>
    </w:lvl>
    <w:lvl w:ilvl="2" w:tplc="08090005" w:tentative="1">
      <w:start w:val="1"/>
      <w:numFmt w:val="bullet"/>
      <w:lvlText w:val=""/>
      <w:lvlJc w:val="left"/>
      <w:pPr>
        <w:ind w:left="2720" w:hanging="360"/>
      </w:pPr>
      <w:rPr>
        <w:rFonts w:ascii="Wingdings" w:hAnsi="Wingdings" w:hint="default"/>
      </w:rPr>
    </w:lvl>
    <w:lvl w:ilvl="3" w:tplc="08090001" w:tentative="1">
      <w:start w:val="1"/>
      <w:numFmt w:val="bullet"/>
      <w:lvlText w:val=""/>
      <w:lvlJc w:val="left"/>
      <w:pPr>
        <w:ind w:left="3440" w:hanging="360"/>
      </w:pPr>
      <w:rPr>
        <w:rFonts w:ascii="Symbol" w:hAnsi="Symbol" w:hint="default"/>
      </w:rPr>
    </w:lvl>
    <w:lvl w:ilvl="4" w:tplc="08090003" w:tentative="1">
      <w:start w:val="1"/>
      <w:numFmt w:val="bullet"/>
      <w:lvlText w:val="o"/>
      <w:lvlJc w:val="left"/>
      <w:pPr>
        <w:ind w:left="4160" w:hanging="360"/>
      </w:pPr>
      <w:rPr>
        <w:rFonts w:ascii="Courier New" w:hAnsi="Courier New" w:cs="Courier New" w:hint="default"/>
      </w:rPr>
    </w:lvl>
    <w:lvl w:ilvl="5" w:tplc="08090005" w:tentative="1">
      <w:start w:val="1"/>
      <w:numFmt w:val="bullet"/>
      <w:lvlText w:val=""/>
      <w:lvlJc w:val="left"/>
      <w:pPr>
        <w:ind w:left="4880" w:hanging="360"/>
      </w:pPr>
      <w:rPr>
        <w:rFonts w:ascii="Wingdings" w:hAnsi="Wingdings" w:hint="default"/>
      </w:rPr>
    </w:lvl>
    <w:lvl w:ilvl="6" w:tplc="08090001" w:tentative="1">
      <w:start w:val="1"/>
      <w:numFmt w:val="bullet"/>
      <w:lvlText w:val=""/>
      <w:lvlJc w:val="left"/>
      <w:pPr>
        <w:ind w:left="5600" w:hanging="360"/>
      </w:pPr>
      <w:rPr>
        <w:rFonts w:ascii="Symbol" w:hAnsi="Symbol" w:hint="default"/>
      </w:rPr>
    </w:lvl>
    <w:lvl w:ilvl="7" w:tplc="08090003" w:tentative="1">
      <w:start w:val="1"/>
      <w:numFmt w:val="bullet"/>
      <w:lvlText w:val="o"/>
      <w:lvlJc w:val="left"/>
      <w:pPr>
        <w:ind w:left="6320" w:hanging="360"/>
      </w:pPr>
      <w:rPr>
        <w:rFonts w:ascii="Courier New" w:hAnsi="Courier New" w:cs="Courier New" w:hint="default"/>
      </w:rPr>
    </w:lvl>
    <w:lvl w:ilvl="8" w:tplc="08090005" w:tentative="1">
      <w:start w:val="1"/>
      <w:numFmt w:val="bullet"/>
      <w:lvlText w:val=""/>
      <w:lvlJc w:val="left"/>
      <w:pPr>
        <w:ind w:left="7040" w:hanging="360"/>
      </w:pPr>
      <w:rPr>
        <w:rFonts w:ascii="Wingdings" w:hAnsi="Wingdings" w:hint="default"/>
      </w:rPr>
    </w:lvl>
  </w:abstractNum>
  <w:abstractNum w:abstractNumId="23">
    <w:nsid w:val="548526F9"/>
    <w:multiLevelType w:val="hybridMultilevel"/>
    <w:tmpl w:val="D11CB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18D2E78"/>
    <w:multiLevelType w:val="hybridMultilevel"/>
    <w:tmpl w:val="EE1AE6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216253D"/>
    <w:multiLevelType w:val="hybridMultilevel"/>
    <w:tmpl w:val="81D41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4347012"/>
    <w:multiLevelType w:val="hybridMultilevel"/>
    <w:tmpl w:val="6EF40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CEF6413"/>
    <w:multiLevelType w:val="hybridMultilevel"/>
    <w:tmpl w:val="10EEF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18"/>
  </w:num>
  <w:num w:numId="4">
    <w:abstractNumId w:val="27"/>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9"/>
  </w:num>
  <w:num w:numId="20">
    <w:abstractNumId w:val="15"/>
  </w:num>
  <w:num w:numId="21">
    <w:abstractNumId w:val="23"/>
  </w:num>
  <w:num w:numId="22">
    <w:abstractNumId w:val="22"/>
  </w:num>
  <w:num w:numId="23">
    <w:abstractNumId w:val="16"/>
  </w:num>
  <w:num w:numId="24">
    <w:abstractNumId w:val="26"/>
  </w:num>
  <w:num w:numId="25">
    <w:abstractNumId w:val="25"/>
  </w:num>
  <w:num w:numId="26">
    <w:abstractNumId w:val="21"/>
  </w:num>
  <w:num w:numId="27">
    <w:abstractNumId w:val="14"/>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81"/>
  <w:drawingGridVerticalSpacing w:val="181"/>
  <w:noPunctuationKerning/>
  <w:characterSpacingControl w:val="doNotCompress"/>
  <w:hdrShapeDefaults>
    <o:shapedefaults v:ext="edit" spidmax="13314">
      <o:colormru v:ext="edit" colors="#d80000"/>
      <o:colormenu v:ext="edit" strokecolor="#c00000"/>
    </o:shapedefaults>
    <o:shapelayout v:ext="edit">
      <o:idmap v:ext="edit" data="8"/>
      <o:rules v:ext="edit">
        <o:r id="V:Rule2" type="connector" idref="#AutoShape 1"/>
      </o:rules>
    </o:shapelayout>
  </w:hdrShapeDefaults>
  <w:footnotePr>
    <w:footnote w:id="-1"/>
    <w:footnote w:id="0"/>
  </w:footnotePr>
  <w:endnotePr>
    <w:endnote w:id="-1"/>
    <w:endnote w:id="0"/>
  </w:endnotePr>
  <w:compat/>
  <w:rsids>
    <w:rsidRoot w:val="009361A2"/>
    <w:rsid w:val="0004062F"/>
    <w:rsid w:val="000A2266"/>
    <w:rsid w:val="000F77BA"/>
    <w:rsid w:val="00106794"/>
    <w:rsid w:val="00114E37"/>
    <w:rsid w:val="00151910"/>
    <w:rsid w:val="00153E14"/>
    <w:rsid w:val="0018372B"/>
    <w:rsid w:val="0018424E"/>
    <w:rsid w:val="001B3D3D"/>
    <w:rsid w:val="001B58A5"/>
    <w:rsid w:val="001E0FE3"/>
    <w:rsid w:val="00290776"/>
    <w:rsid w:val="00372B77"/>
    <w:rsid w:val="003C03F7"/>
    <w:rsid w:val="003F1A70"/>
    <w:rsid w:val="004105DF"/>
    <w:rsid w:val="00456830"/>
    <w:rsid w:val="004B5D6C"/>
    <w:rsid w:val="004C2F81"/>
    <w:rsid w:val="004D259C"/>
    <w:rsid w:val="004E020A"/>
    <w:rsid w:val="004F1498"/>
    <w:rsid w:val="00503ABF"/>
    <w:rsid w:val="00527974"/>
    <w:rsid w:val="00555B51"/>
    <w:rsid w:val="00576EB4"/>
    <w:rsid w:val="005B63EF"/>
    <w:rsid w:val="00614206"/>
    <w:rsid w:val="006314E6"/>
    <w:rsid w:val="00642035"/>
    <w:rsid w:val="00651D1F"/>
    <w:rsid w:val="00653222"/>
    <w:rsid w:val="0065502C"/>
    <w:rsid w:val="00674D37"/>
    <w:rsid w:val="006A2451"/>
    <w:rsid w:val="00733D81"/>
    <w:rsid w:val="007D4B74"/>
    <w:rsid w:val="007E6F52"/>
    <w:rsid w:val="00806625"/>
    <w:rsid w:val="0084020A"/>
    <w:rsid w:val="0087378C"/>
    <w:rsid w:val="008F50FB"/>
    <w:rsid w:val="008F529A"/>
    <w:rsid w:val="008F7163"/>
    <w:rsid w:val="009361A2"/>
    <w:rsid w:val="009A282E"/>
    <w:rsid w:val="009B38F5"/>
    <w:rsid w:val="009D171C"/>
    <w:rsid w:val="009E12A8"/>
    <w:rsid w:val="00A65770"/>
    <w:rsid w:val="00AC1462"/>
    <w:rsid w:val="00AF2DB3"/>
    <w:rsid w:val="00B34713"/>
    <w:rsid w:val="00B37A19"/>
    <w:rsid w:val="00BD1C17"/>
    <w:rsid w:val="00C367FA"/>
    <w:rsid w:val="00C70F25"/>
    <w:rsid w:val="00CC5ED9"/>
    <w:rsid w:val="00CE168E"/>
    <w:rsid w:val="00D146B5"/>
    <w:rsid w:val="00D34ADA"/>
    <w:rsid w:val="00D7494D"/>
    <w:rsid w:val="00DB0070"/>
    <w:rsid w:val="00DB17AC"/>
    <w:rsid w:val="00DC71E2"/>
    <w:rsid w:val="00E11A05"/>
    <w:rsid w:val="00E12BD3"/>
    <w:rsid w:val="00E72086"/>
    <w:rsid w:val="00E81794"/>
    <w:rsid w:val="00EA4CFA"/>
    <w:rsid w:val="00F85830"/>
    <w:rsid w:val="00FD436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colormru v:ext="edit" colors="#d80000"/>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BD3"/>
    <w:rPr>
      <w:sz w:val="24"/>
      <w:szCs w:val="24"/>
      <w:lang w:eastAsia="en-US"/>
    </w:rPr>
  </w:style>
  <w:style w:type="paragraph" w:styleId="Heading1">
    <w:name w:val="heading 1"/>
    <w:basedOn w:val="Normal"/>
    <w:next w:val="Normal"/>
    <w:qFormat/>
    <w:rsid w:val="006A2451"/>
    <w:pPr>
      <w:keepNext/>
      <w:outlineLvl w:val="0"/>
    </w:pPr>
    <w:rPr>
      <w:rFonts w:ascii="Arial" w:hAnsi="Arial" w:cs="Arial"/>
      <w:b/>
      <w:bCs/>
      <w:color w:val="C00000"/>
    </w:rPr>
  </w:style>
  <w:style w:type="paragraph" w:styleId="Heading2">
    <w:name w:val="heading 2"/>
    <w:basedOn w:val="Normal"/>
    <w:next w:val="Normal"/>
    <w:link w:val="Heading2Char"/>
    <w:uiPriority w:val="9"/>
    <w:semiHidden/>
    <w:unhideWhenUsed/>
    <w:qFormat/>
    <w:rsid w:val="009A282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9A282E"/>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7D4B7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8F7163"/>
    <w:pPr>
      <w:tabs>
        <w:tab w:val="center" w:pos="4153"/>
        <w:tab w:val="right" w:pos="8306"/>
      </w:tabs>
    </w:pPr>
  </w:style>
  <w:style w:type="paragraph" w:styleId="Footer">
    <w:name w:val="footer"/>
    <w:basedOn w:val="Normal"/>
    <w:semiHidden/>
    <w:rsid w:val="008F7163"/>
    <w:pPr>
      <w:tabs>
        <w:tab w:val="center" w:pos="4153"/>
        <w:tab w:val="right" w:pos="8306"/>
      </w:tabs>
    </w:pPr>
  </w:style>
  <w:style w:type="character" w:styleId="Hyperlink">
    <w:name w:val="Hyperlink"/>
    <w:semiHidden/>
    <w:rsid w:val="008F7163"/>
    <w:rPr>
      <w:color w:val="0000FF"/>
      <w:u w:val="single"/>
    </w:rPr>
  </w:style>
  <w:style w:type="character" w:styleId="FollowedHyperlink">
    <w:name w:val="FollowedHyperlink"/>
    <w:semiHidden/>
    <w:rsid w:val="008F7163"/>
    <w:rPr>
      <w:color w:val="800080"/>
      <w:u w:val="single"/>
    </w:rPr>
  </w:style>
  <w:style w:type="character" w:customStyle="1" w:styleId="Heading2Char">
    <w:name w:val="Heading 2 Char"/>
    <w:link w:val="Heading2"/>
    <w:uiPriority w:val="9"/>
    <w:semiHidden/>
    <w:rsid w:val="009A282E"/>
    <w:rPr>
      <w:rFonts w:ascii="Cambria" w:eastAsia="Times New Roman" w:hAnsi="Cambria" w:cs="Times New Roman"/>
      <w:b/>
      <w:bCs/>
      <w:i/>
      <w:iCs/>
      <w:sz w:val="28"/>
      <w:szCs w:val="28"/>
      <w:lang w:eastAsia="en-US"/>
    </w:rPr>
  </w:style>
  <w:style w:type="character" w:customStyle="1" w:styleId="Heading3Char">
    <w:name w:val="Heading 3 Char"/>
    <w:link w:val="Heading3"/>
    <w:uiPriority w:val="9"/>
    <w:semiHidden/>
    <w:rsid w:val="009A282E"/>
    <w:rPr>
      <w:rFonts w:ascii="Cambria" w:eastAsia="Times New Roman" w:hAnsi="Cambria" w:cs="Times New Roman"/>
      <w:b/>
      <w:bCs/>
      <w:sz w:val="26"/>
      <w:szCs w:val="26"/>
      <w:lang w:eastAsia="en-US"/>
    </w:rPr>
  </w:style>
  <w:style w:type="paragraph" w:styleId="NoSpacing">
    <w:name w:val="No Spacing"/>
    <w:uiPriority w:val="1"/>
    <w:qFormat/>
    <w:rsid w:val="009E12A8"/>
    <w:rPr>
      <w:rFonts w:ascii="Calibri" w:eastAsia="Calibri" w:hAnsi="Calibri"/>
      <w:sz w:val="22"/>
      <w:szCs w:val="22"/>
      <w:lang w:eastAsia="en-US"/>
    </w:rPr>
  </w:style>
  <w:style w:type="paragraph" w:styleId="BalloonText">
    <w:name w:val="Balloon Text"/>
    <w:basedOn w:val="Normal"/>
    <w:link w:val="BalloonTextChar"/>
    <w:uiPriority w:val="99"/>
    <w:semiHidden/>
    <w:unhideWhenUsed/>
    <w:rsid w:val="00642035"/>
    <w:rPr>
      <w:rFonts w:ascii="Tahoma" w:hAnsi="Tahoma" w:cs="Tahoma"/>
      <w:sz w:val="16"/>
      <w:szCs w:val="16"/>
    </w:rPr>
  </w:style>
  <w:style w:type="character" w:customStyle="1" w:styleId="BalloonTextChar">
    <w:name w:val="Balloon Text Char"/>
    <w:basedOn w:val="DefaultParagraphFont"/>
    <w:link w:val="BalloonText"/>
    <w:uiPriority w:val="99"/>
    <w:semiHidden/>
    <w:rsid w:val="00642035"/>
    <w:rPr>
      <w:rFonts w:ascii="Tahoma" w:hAnsi="Tahoma" w:cs="Tahoma"/>
      <w:sz w:val="16"/>
      <w:szCs w:val="16"/>
      <w:lang w:eastAsia="en-US"/>
    </w:rPr>
  </w:style>
  <w:style w:type="paragraph" w:styleId="ListParagraph">
    <w:name w:val="List Paragraph"/>
    <w:basedOn w:val="Normal"/>
    <w:uiPriority w:val="34"/>
    <w:qFormat/>
    <w:rsid w:val="00CE168E"/>
    <w:pPr>
      <w:spacing w:after="200" w:line="276" w:lineRule="auto"/>
      <w:ind w:left="720"/>
      <w:contextualSpacing/>
    </w:pPr>
    <w:rPr>
      <w:rFonts w:ascii="Arial" w:eastAsiaTheme="minorHAnsi" w:hAnsi="Arial" w:cstheme="minorBidi"/>
      <w:sz w:val="22"/>
      <w:szCs w:val="22"/>
    </w:rPr>
  </w:style>
  <w:style w:type="table" w:styleId="TableGrid">
    <w:name w:val="Table Grid"/>
    <w:basedOn w:val="TableNormal"/>
    <w:uiPriority w:val="59"/>
    <w:rsid w:val="00CE16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2">
    <w:name w:val="Light Shading Accent 2"/>
    <w:basedOn w:val="TableNormal"/>
    <w:uiPriority w:val="60"/>
    <w:rsid w:val="00CE168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MediumList1-Accent2">
    <w:name w:val="Medium List 1 Accent 2"/>
    <w:basedOn w:val="TableNormal"/>
    <w:uiPriority w:val="65"/>
    <w:rsid w:val="00CE168E"/>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character" w:customStyle="1" w:styleId="Heading4Char">
    <w:name w:val="Heading 4 Char"/>
    <w:basedOn w:val="DefaultParagraphFont"/>
    <w:link w:val="Heading4"/>
    <w:uiPriority w:val="9"/>
    <w:semiHidden/>
    <w:rsid w:val="007D4B74"/>
    <w:rPr>
      <w:rFonts w:asciiTheme="majorHAnsi" w:eastAsiaTheme="majorEastAsia" w:hAnsiTheme="majorHAnsi" w:cstheme="majorBidi"/>
      <w:b/>
      <w:bCs/>
      <w:i/>
      <w:iCs/>
      <w:color w:val="4F81BD" w:themeColor="accent1"/>
      <w:sz w:val="24"/>
      <w:szCs w:val="24"/>
      <w:lang w:eastAsia="en-US"/>
    </w:rPr>
  </w:style>
  <w:style w:type="paragraph" w:styleId="BodyText">
    <w:name w:val="Body Text"/>
    <w:basedOn w:val="Normal"/>
    <w:link w:val="BodyTextChar"/>
    <w:uiPriority w:val="99"/>
    <w:rsid w:val="007D4B74"/>
    <w:pPr>
      <w:suppressAutoHyphens/>
    </w:pPr>
    <w:rPr>
      <w:rFonts w:ascii="Verdana" w:hAnsi="Verdana" w:cs="Verdana"/>
      <w:b/>
      <w:bCs/>
      <w:sz w:val="20"/>
      <w:lang w:eastAsia="ar-SA"/>
    </w:rPr>
  </w:style>
  <w:style w:type="character" w:customStyle="1" w:styleId="BodyTextChar">
    <w:name w:val="Body Text Char"/>
    <w:basedOn w:val="DefaultParagraphFont"/>
    <w:link w:val="BodyText"/>
    <w:uiPriority w:val="99"/>
    <w:rsid w:val="007D4B74"/>
    <w:rPr>
      <w:rFonts w:ascii="Verdana" w:hAnsi="Verdana" w:cs="Verdana"/>
      <w:b/>
      <w:bCs/>
      <w:szCs w:val="24"/>
      <w:lang w:eastAsia="ar-SA"/>
    </w:rPr>
  </w:style>
  <w:style w:type="paragraph" w:customStyle="1" w:styleId="Default">
    <w:name w:val="Default"/>
    <w:rsid w:val="00F85830"/>
    <w:pPr>
      <w:autoSpaceDE w:val="0"/>
      <w:autoSpaceDN w:val="0"/>
      <w:adjustRightInd w:val="0"/>
    </w:pPr>
    <w:rPr>
      <w:rFonts w:ascii="MVPZKK+Swiss721BT-Bold" w:hAnsi="MVPZKK+Swiss721BT-Bold" w:cs="MVPZKK+Swiss721BT-Bold"/>
      <w:color w:val="000000"/>
      <w:sz w:val="24"/>
      <w:szCs w:val="24"/>
    </w:rPr>
  </w:style>
  <w:style w:type="paragraph" w:customStyle="1" w:styleId="Pa0">
    <w:name w:val="Pa0"/>
    <w:basedOn w:val="Default"/>
    <w:next w:val="Default"/>
    <w:uiPriority w:val="99"/>
    <w:rsid w:val="00F85830"/>
    <w:pPr>
      <w:spacing w:line="241" w:lineRule="atLeast"/>
    </w:pPr>
    <w:rPr>
      <w:rFonts w:cs="Times New Roman"/>
      <w:color w:val="auto"/>
    </w:rPr>
  </w:style>
  <w:style w:type="character" w:customStyle="1" w:styleId="A1">
    <w:name w:val="A1"/>
    <w:uiPriority w:val="99"/>
    <w:rsid w:val="00F85830"/>
    <w:rPr>
      <w:rFonts w:ascii="Swis721 BT" w:hAnsi="Swis721 BT" w:cs="Swis721 BT"/>
      <w:color w:val="000000"/>
      <w:sz w:val="20"/>
      <w:szCs w:val="20"/>
    </w:rPr>
  </w:style>
  <w:style w:type="paragraph" w:customStyle="1" w:styleId="Pa2">
    <w:name w:val="Pa2"/>
    <w:basedOn w:val="Default"/>
    <w:next w:val="Default"/>
    <w:uiPriority w:val="99"/>
    <w:rsid w:val="00F85830"/>
    <w:pPr>
      <w:spacing w:line="241" w:lineRule="atLeast"/>
    </w:pPr>
    <w:rPr>
      <w:rFonts w:cs="Times New Roman"/>
      <w:color w:val="auto"/>
    </w:rPr>
  </w:style>
  <w:style w:type="paragraph" w:customStyle="1" w:styleId="Pa3">
    <w:name w:val="Pa3"/>
    <w:basedOn w:val="Default"/>
    <w:next w:val="Default"/>
    <w:uiPriority w:val="99"/>
    <w:rsid w:val="00F85830"/>
    <w:pPr>
      <w:spacing w:line="241" w:lineRule="atLeast"/>
    </w:pPr>
    <w:rPr>
      <w:rFonts w:cs="Times New Roman"/>
      <w:color w:val="auto"/>
    </w:rPr>
  </w:style>
  <w:style w:type="paragraph" w:customStyle="1" w:styleId="Pa4">
    <w:name w:val="Pa4"/>
    <w:basedOn w:val="Default"/>
    <w:next w:val="Default"/>
    <w:uiPriority w:val="99"/>
    <w:rsid w:val="00F85830"/>
    <w:pPr>
      <w:spacing w:line="241" w:lineRule="atLeast"/>
    </w:pPr>
    <w:rPr>
      <w:rFonts w:cs="Times New Roman"/>
      <w:color w:val="auto"/>
    </w:rPr>
  </w:style>
  <w:style w:type="table" w:styleId="LightGrid-Accent2">
    <w:name w:val="Light Grid Accent 2"/>
    <w:basedOn w:val="TableNormal"/>
    <w:uiPriority w:val="62"/>
    <w:rsid w:val="00F85830"/>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BD3"/>
    <w:rPr>
      <w:sz w:val="24"/>
      <w:szCs w:val="24"/>
      <w:lang w:eastAsia="en-US"/>
    </w:rPr>
  </w:style>
  <w:style w:type="paragraph" w:styleId="Heading1">
    <w:name w:val="heading 1"/>
    <w:basedOn w:val="Normal"/>
    <w:next w:val="Normal"/>
    <w:qFormat/>
    <w:rsid w:val="008F7163"/>
    <w:pPr>
      <w:keepNext/>
      <w:jc w:val="center"/>
      <w:outlineLvl w:val="0"/>
    </w:pPr>
    <w:rPr>
      <w:rFonts w:ascii="Arial" w:hAnsi="Arial" w:cs="Arial"/>
      <w:b/>
      <w:bCs/>
      <w:color w:val="808080"/>
      <w:sz w:val="12"/>
    </w:rPr>
  </w:style>
  <w:style w:type="paragraph" w:styleId="Heading2">
    <w:name w:val="heading 2"/>
    <w:basedOn w:val="Normal"/>
    <w:next w:val="Normal"/>
    <w:link w:val="Heading2Char"/>
    <w:uiPriority w:val="9"/>
    <w:semiHidden/>
    <w:unhideWhenUsed/>
    <w:qFormat/>
    <w:rsid w:val="009A282E"/>
    <w:pPr>
      <w:keepNext/>
      <w:spacing w:before="240" w:after="60"/>
      <w:outlineLvl w:val="1"/>
    </w:pPr>
    <w:rPr>
      <w:rFonts w:ascii="Cambria" w:hAnsi="Cambria"/>
      <w:b/>
      <w:bCs/>
      <w:i/>
      <w:iCs/>
      <w:sz w:val="28"/>
      <w:szCs w:val="28"/>
      <w:lang w:val="x-none"/>
    </w:rPr>
  </w:style>
  <w:style w:type="paragraph" w:styleId="Heading3">
    <w:name w:val="heading 3"/>
    <w:basedOn w:val="Normal"/>
    <w:next w:val="Normal"/>
    <w:link w:val="Heading3Char"/>
    <w:uiPriority w:val="9"/>
    <w:semiHidden/>
    <w:unhideWhenUsed/>
    <w:qFormat/>
    <w:rsid w:val="009A282E"/>
    <w:pPr>
      <w:keepNext/>
      <w:spacing w:before="240" w:after="60"/>
      <w:outlineLvl w:val="2"/>
    </w:pPr>
    <w:rPr>
      <w:rFonts w:ascii="Cambria" w:hAnsi="Cambria"/>
      <w:b/>
      <w:bCs/>
      <w:sz w:val="26"/>
      <w:szCs w:val="26"/>
      <w:lang w:val="x-none"/>
    </w:rPr>
  </w:style>
  <w:style w:type="paragraph" w:styleId="Heading4">
    <w:name w:val="heading 4"/>
    <w:basedOn w:val="Normal"/>
    <w:next w:val="Normal"/>
    <w:link w:val="Heading4Char"/>
    <w:uiPriority w:val="9"/>
    <w:semiHidden/>
    <w:unhideWhenUsed/>
    <w:qFormat/>
    <w:rsid w:val="007D4B7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8F7163"/>
    <w:pPr>
      <w:tabs>
        <w:tab w:val="center" w:pos="4153"/>
        <w:tab w:val="right" w:pos="8306"/>
      </w:tabs>
    </w:pPr>
  </w:style>
  <w:style w:type="paragraph" w:styleId="Footer">
    <w:name w:val="footer"/>
    <w:basedOn w:val="Normal"/>
    <w:semiHidden/>
    <w:rsid w:val="008F7163"/>
    <w:pPr>
      <w:tabs>
        <w:tab w:val="center" w:pos="4153"/>
        <w:tab w:val="right" w:pos="8306"/>
      </w:tabs>
    </w:pPr>
  </w:style>
  <w:style w:type="character" w:styleId="Hyperlink">
    <w:name w:val="Hyperlink"/>
    <w:semiHidden/>
    <w:rsid w:val="008F7163"/>
    <w:rPr>
      <w:color w:val="0000FF"/>
      <w:u w:val="single"/>
    </w:rPr>
  </w:style>
  <w:style w:type="character" w:styleId="FollowedHyperlink">
    <w:name w:val="FollowedHyperlink"/>
    <w:semiHidden/>
    <w:rsid w:val="008F7163"/>
    <w:rPr>
      <w:color w:val="800080"/>
      <w:u w:val="single"/>
    </w:rPr>
  </w:style>
  <w:style w:type="character" w:customStyle="1" w:styleId="Heading2Char">
    <w:name w:val="Heading 2 Char"/>
    <w:link w:val="Heading2"/>
    <w:uiPriority w:val="9"/>
    <w:semiHidden/>
    <w:rsid w:val="009A282E"/>
    <w:rPr>
      <w:rFonts w:ascii="Cambria" w:eastAsia="Times New Roman" w:hAnsi="Cambria" w:cs="Times New Roman"/>
      <w:b/>
      <w:bCs/>
      <w:i/>
      <w:iCs/>
      <w:sz w:val="28"/>
      <w:szCs w:val="28"/>
      <w:lang w:eastAsia="en-US"/>
    </w:rPr>
  </w:style>
  <w:style w:type="character" w:customStyle="1" w:styleId="Heading3Char">
    <w:name w:val="Heading 3 Char"/>
    <w:link w:val="Heading3"/>
    <w:uiPriority w:val="9"/>
    <w:semiHidden/>
    <w:rsid w:val="009A282E"/>
    <w:rPr>
      <w:rFonts w:ascii="Cambria" w:eastAsia="Times New Roman" w:hAnsi="Cambria" w:cs="Times New Roman"/>
      <w:b/>
      <w:bCs/>
      <w:sz w:val="26"/>
      <w:szCs w:val="26"/>
      <w:lang w:eastAsia="en-US"/>
    </w:rPr>
  </w:style>
  <w:style w:type="paragraph" w:styleId="NoSpacing">
    <w:name w:val="No Spacing"/>
    <w:uiPriority w:val="1"/>
    <w:qFormat/>
    <w:rsid w:val="009E12A8"/>
    <w:rPr>
      <w:rFonts w:ascii="Calibri" w:eastAsia="Calibri" w:hAnsi="Calibri"/>
      <w:sz w:val="22"/>
      <w:szCs w:val="22"/>
      <w:lang w:eastAsia="en-US"/>
    </w:rPr>
  </w:style>
  <w:style w:type="paragraph" w:styleId="BalloonText">
    <w:name w:val="Balloon Text"/>
    <w:basedOn w:val="Normal"/>
    <w:link w:val="BalloonTextChar"/>
    <w:uiPriority w:val="99"/>
    <w:semiHidden/>
    <w:unhideWhenUsed/>
    <w:rsid w:val="00642035"/>
    <w:rPr>
      <w:rFonts w:ascii="Tahoma" w:hAnsi="Tahoma" w:cs="Tahoma"/>
      <w:sz w:val="16"/>
      <w:szCs w:val="16"/>
    </w:rPr>
  </w:style>
  <w:style w:type="character" w:customStyle="1" w:styleId="BalloonTextChar">
    <w:name w:val="Balloon Text Char"/>
    <w:basedOn w:val="DefaultParagraphFont"/>
    <w:link w:val="BalloonText"/>
    <w:uiPriority w:val="99"/>
    <w:semiHidden/>
    <w:rsid w:val="00642035"/>
    <w:rPr>
      <w:rFonts w:ascii="Tahoma" w:hAnsi="Tahoma" w:cs="Tahoma"/>
      <w:sz w:val="16"/>
      <w:szCs w:val="16"/>
      <w:lang w:eastAsia="en-US"/>
    </w:rPr>
  </w:style>
  <w:style w:type="paragraph" w:styleId="ListParagraph">
    <w:name w:val="List Paragraph"/>
    <w:basedOn w:val="Normal"/>
    <w:uiPriority w:val="34"/>
    <w:qFormat/>
    <w:rsid w:val="00CE168E"/>
    <w:pPr>
      <w:spacing w:after="200" w:line="276" w:lineRule="auto"/>
      <w:ind w:left="720"/>
      <w:contextualSpacing/>
    </w:pPr>
    <w:rPr>
      <w:rFonts w:ascii="Arial" w:eastAsiaTheme="minorHAnsi" w:hAnsi="Arial" w:cstheme="minorBidi"/>
      <w:sz w:val="22"/>
      <w:szCs w:val="22"/>
    </w:rPr>
  </w:style>
  <w:style w:type="table" w:styleId="TableGrid">
    <w:name w:val="Table Grid"/>
    <w:basedOn w:val="TableNormal"/>
    <w:uiPriority w:val="59"/>
    <w:rsid w:val="00CE16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2">
    <w:name w:val="Light Shading Accent 2"/>
    <w:basedOn w:val="TableNormal"/>
    <w:uiPriority w:val="60"/>
    <w:rsid w:val="00CE168E"/>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MediumList1-Accent2">
    <w:name w:val="Medium List 1 Accent 2"/>
    <w:basedOn w:val="TableNormal"/>
    <w:uiPriority w:val="65"/>
    <w:rsid w:val="00CE168E"/>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character" w:customStyle="1" w:styleId="Heading4Char">
    <w:name w:val="Heading 4 Char"/>
    <w:basedOn w:val="DefaultParagraphFont"/>
    <w:link w:val="Heading4"/>
    <w:uiPriority w:val="9"/>
    <w:semiHidden/>
    <w:rsid w:val="007D4B74"/>
    <w:rPr>
      <w:rFonts w:asciiTheme="majorHAnsi" w:eastAsiaTheme="majorEastAsia" w:hAnsiTheme="majorHAnsi" w:cstheme="majorBidi"/>
      <w:b/>
      <w:bCs/>
      <w:i/>
      <w:iCs/>
      <w:color w:val="4F81BD" w:themeColor="accent1"/>
      <w:sz w:val="24"/>
      <w:szCs w:val="24"/>
      <w:lang w:eastAsia="en-US"/>
    </w:rPr>
  </w:style>
  <w:style w:type="paragraph" w:styleId="BodyText">
    <w:name w:val="Body Text"/>
    <w:basedOn w:val="Normal"/>
    <w:link w:val="BodyTextChar"/>
    <w:uiPriority w:val="99"/>
    <w:rsid w:val="007D4B74"/>
    <w:pPr>
      <w:suppressAutoHyphens/>
    </w:pPr>
    <w:rPr>
      <w:rFonts w:ascii="Verdana" w:hAnsi="Verdana" w:cs="Verdana"/>
      <w:b/>
      <w:bCs/>
      <w:sz w:val="20"/>
      <w:lang w:eastAsia="ar-SA"/>
    </w:rPr>
  </w:style>
  <w:style w:type="character" w:customStyle="1" w:styleId="BodyTextChar">
    <w:name w:val="Body Text Char"/>
    <w:basedOn w:val="DefaultParagraphFont"/>
    <w:link w:val="BodyText"/>
    <w:uiPriority w:val="99"/>
    <w:rsid w:val="007D4B74"/>
    <w:rPr>
      <w:rFonts w:ascii="Verdana" w:hAnsi="Verdana" w:cs="Verdana"/>
      <w:b/>
      <w:bCs/>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angloinf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AngloINFO</Company>
  <LinksUpToDate>false</LinksUpToDate>
  <CharactersWithSpaces>3365</CharactersWithSpaces>
  <SharedDoc>false</SharedDoc>
  <HLinks>
    <vt:vector size="6" baseType="variant">
      <vt:variant>
        <vt:i4>5046300</vt:i4>
      </vt:variant>
      <vt:variant>
        <vt:i4>0</vt:i4>
      </vt:variant>
      <vt:variant>
        <vt:i4>0</vt:i4>
      </vt:variant>
      <vt:variant>
        <vt:i4>5</vt:i4>
      </vt:variant>
      <vt:variant>
        <vt:lpwstr>http://www.angloinfo.com/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Salter</dc:creator>
  <cp:lastModifiedBy>Ana Silva O'Reilly</cp:lastModifiedBy>
  <cp:revision>2</cp:revision>
  <cp:lastPrinted>2012-03-07T09:21:00Z</cp:lastPrinted>
  <dcterms:created xsi:type="dcterms:W3CDTF">2012-06-19T11:48:00Z</dcterms:created>
  <dcterms:modified xsi:type="dcterms:W3CDTF">2012-06-19T11:48:00Z</dcterms:modified>
</cp:coreProperties>
</file>